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4F55476A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>ANEXO V</w:t>
      </w:r>
    </w:p>
    <w:p w14:paraId="28D10655" w14:textId="3A615F34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 xml:space="preserve">PREGÃO ELETRÔNICO Nº </w:t>
      </w:r>
      <w:r w:rsidR="00226DCD" w:rsidRPr="00412C44">
        <w:rPr>
          <w:rFonts w:ascii="Azo Sans Md" w:hAnsi="Azo Sans Md"/>
        </w:rPr>
        <w:t>0</w:t>
      </w:r>
      <w:r w:rsidR="00412C44">
        <w:rPr>
          <w:rFonts w:ascii="Azo Sans Md" w:hAnsi="Azo Sans Md"/>
        </w:rPr>
        <w:t>7</w:t>
      </w:r>
      <w:r w:rsidR="00BF08D9">
        <w:rPr>
          <w:rFonts w:ascii="Azo Sans Md" w:hAnsi="Azo Sans Md"/>
        </w:rPr>
        <w:t>1</w:t>
      </w:r>
      <w:r w:rsidR="00226DCD" w:rsidRPr="00412C44">
        <w:rPr>
          <w:rFonts w:ascii="Azo Sans Md" w:hAnsi="Azo Sans Md"/>
        </w:rPr>
        <w:t>/2023</w:t>
      </w:r>
    </w:p>
    <w:p w14:paraId="75ECA505" w14:textId="300C896C" w:rsidR="00D03088" w:rsidRPr="00412C44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412C44">
        <w:rPr>
          <w:rFonts w:ascii="Azo Sans Md" w:hAnsi="Azo Sans Md"/>
        </w:rPr>
        <w:t>MINUTA DA ATA DE REGISTRO DE PREÇOS</w:t>
      </w:r>
      <w:r w:rsidR="004106B7" w:rsidRPr="00412C44">
        <w:rPr>
          <w:rFonts w:ascii="Azo Sans Md" w:hAnsi="Azo Sans Md"/>
        </w:rPr>
        <w:t xml:space="preserve"> </w:t>
      </w:r>
    </w:p>
    <w:p w14:paraId="4B123073" w14:textId="77777777" w:rsidR="00033DF7" w:rsidRPr="00412C44" w:rsidRDefault="00033DF7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51EDCA8A" w14:textId="22D634AE" w:rsidR="00C03D23" w:rsidRPr="00412C44" w:rsidRDefault="00427D40" w:rsidP="00C03D23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Md" w:eastAsia="Azo Sans Lt" w:hAnsi="Azo Sans Md" w:cs="Azo Sans Lt"/>
        </w:rPr>
      </w:pPr>
      <w:r w:rsidRPr="00412C44">
        <w:rPr>
          <w:rFonts w:ascii="Azo Sans Md" w:hAnsi="Azo Sans Md"/>
          <w:w w:val="115"/>
        </w:rPr>
        <w:t>No</w:t>
      </w:r>
      <w:r w:rsidRPr="00412C44">
        <w:rPr>
          <w:rFonts w:ascii="Azo Sans Md" w:hAnsi="Azo Sans Md"/>
          <w:spacing w:val="68"/>
          <w:w w:val="115"/>
        </w:rPr>
        <w:t xml:space="preserve"> </w:t>
      </w:r>
      <w:r w:rsidRPr="00412C44">
        <w:rPr>
          <w:rFonts w:ascii="Azo Sans Md" w:hAnsi="Azo Sans Md"/>
          <w:w w:val="115"/>
        </w:rPr>
        <w:t xml:space="preserve">dia </w:t>
      </w:r>
      <w:r w:rsidRPr="00412C44">
        <w:rPr>
          <w:rFonts w:ascii="Azo Sans Md" w:hAnsi="Azo Sans Md"/>
          <w:w w:val="115"/>
          <w:u w:val="single"/>
        </w:rPr>
        <w:t xml:space="preserve">        </w:t>
      </w:r>
      <w:r w:rsidRPr="00412C44">
        <w:rPr>
          <w:rFonts w:ascii="Azo Sans Md" w:hAnsi="Azo Sans Md"/>
          <w:spacing w:val="55"/>
          <w:w w:val="115"/>
        </w:rPr>
        <w:t xml:space="preserve"> </w:t>
      </w:r>
      <w:r w:rsidRPr="00412C44">
        <w:rPr>
          <w:rFonts w:ascii="Azo Sans Md" w:hAnsi="Azo Sans Md"/>
          <w:w w:val="115"/>
        </w:rPr>
        <w:t>de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>de 202</w:t>
      </w:r>
      <w:r w:rsidR="008B7E07" w:rsidRPr="00412C44">
        <w:rPr>
          <w:rFonts w:ascii="Azo Sans Md" w:hAnsi="Azo Sans Md"/>
          <w:w w:val="115"/>
        </w:rPr>
        <w:t>3</w:t>
      </w:r>
      <w:r w:rsidRPr="00412C44">
        <w:rPr>
          <w:rFonts w:ascii="Azo Sans Md" w:hAnsi="Azo Sans Md"/>
          <w:w w:val="115"/>
        </w:rPr>
        <w:t xml:space="preserve">, no MUNICÍPIO DE NOVA FRIBURGO, </w:t>
      </w:r>
      <w:r w:rsidRPr="00412C44">
        <w:rPr>
          <w:rFonts w:ascii="Azo Sans Md" w:hAnsi="Azo Sans Md"/>
          <w:spacing w:val="-14"/>
          <w:w w:val="115"/>
        </w:rPr>
        <w:t xml:space="preserve"> </w:t>
      </w:r>
      <w:r w:rsidRPr="00412C44">
        <w:rPr>
          <w:rFonts w:ascii="Azo Sans Md" w:hAnsi="Azo Sans Md"/>
          <w:w w:val="115"/>
        </w:rPr>
        <w:t>registram- se o(s) preço(s)</w:t>
      </w:r>
      <w:r w:rsidRPr="00412C44">
        <w:rPr>
          <w:rFonts w:ascii="Azo Sans Md" w:hAnsi="Azo Sans Md"/>
          <w:spacing w:val="13"/>
          <w:w w:val="115"/>
        </w:rPr>
        <w:t xml:space="preserve"> </w:t>
      </w:r>
      <w:r w:rsidRPr="00412C44">
        <w:rPr>
          <w:rFonts w:ascii="Azo Sans Md" w:hAnsi="Azo Sans Md"/>
          <w:w w:val="115"/>
        </w:rPr>
        <w:t>da</w:t>
      </w:r>
      <w:r w:rsidRPr="00412C44">
        <w:rPr>
          <w:rFonts w:ascii="Azo Sans Md" w:hAnsi="Azo Sans Md"/>
          <w:spacing w:val="3"/>
          <w:w w:val="115"/>
        </w:rPr>
        <w:t xml:space="preserve"> </w:t>
      </w:r>
      <w:r w:rsidRPr="00412C44">
        <w:rPr>
          <w:rFonts w:ascii="Azo Sans Md" w:hAnsi="Azo Sans Md"/>
          <w:w w:val="115"/>
        </w:rPr>
        <w:t>empresa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  <w:t>____________________</w:t>
      </w:r>
      <w:r w:rsidRPr="00412C44">
        <w:rPr>
          <w:rFonts w:ascii="Azo Sans Md" w:hAnsi="Azo Sans Md"/>
          <w:spacing w:val="-16"/>
          <w:w w:val="115"/>
        </w:rPr>
        <w:t xml:space="preserve">, </w:t>
      </w:r>
      <w:r w:rsidRPr="00412C44">
        <w:rPr>
          <w:rFonts w:ascii="Azo Sans Md" w:hAnsi="Azo Sans Md"/>
          <w:w w:val="115"/>
        </w:rPr>
        <w:t xml:space="preserve">com </w:t>
      </w:r>
      <w:r w:rsidRPr="00412C44">
        <w:rPr>
          <w:rFonts w:ascii="Azo Sans Md" w:hAnsi="Azo Sans Md"/>
          <w:spacing w:val="33"/>
          <w:w w:val="115"/>
        </w:rPr>
        <w:t>sede</w:t>
      </w:r>
      <w:r w:rsidRPr="00412C44">
        <w:rPr>
          <w:rFonts w:ascii="Azo Sans Md" w:hAnsi="Azo Sans Md"/>
          <w:w w:val="115"/>
        </w:rPr>
        <w:t xml:space="preserve"> </w:t>
      </w:r>
      <w:r w:rsidRPr="00412C44">
        <w:rPr>
          <w:rFonts w:ascii="Azo Sans Md" w:hAnsi="Azo Sans Md"/>
          <w:spacing w:val="35"/>
          <w:w w:val="115"/>
        </w:rPr>
        <w:t xml:space="preserve"> </w:t>
      </w:r>
      <w:r w:rsidRPr="00412C44">
        <w:rPr>
          <w:rFonts w:ascii="Azo Sans Md" w:hAnsi="Azo Sans Md"/>
          <w:w w:val="115"/>
        </w:rPr>
        <w:t>na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>, inscrita no Cadastro Nacional   da  Pessoa  Jurídica  do  Ministério  da  Fazenda   –   CNPJ/MF   sob  o  nº</w:t>
      </w:r>
      <w:r w:rsidRPr="00412C44">
        <w:rPr>
          <w:rFonts w:ascii="Azo Sans Md" w:hAnsi="Azo Sans Md"/>
          <w:w w:val="102"/>
          <w:u w:val="single"/>
        </w:rPr>
        <w:t xml:space="preserve"> </w:t>
      </w:r>
      <w:r w:rsidRPr="00412C44">
        <w:rPr>
          <w:rFonts w:ascii="Azo Sans Md" w:hAnsi="Azo Sans Md"/>
          <w:u w:val="single"/>
        </w:rPr>
        <w:tab/>
        <w:t>____________________________</w:t>
      </w:r>
      <w:r w:rsidRPr="00412C44">
        <w:rPr>
          <w:rFonts w:ascii="Azo Sans Md" w:hAnsi="Azo Sans Md"/>
          <w:w w:val="115"/>
        </w:rPr>
        <w:t>, neste ato representada pelo seu</w:t>
      </w:r>
      <w:r w:rsidRPr="00412C44">
        <w:rPr>
          <w:rFonts w:ascii="Azo Sans Md" w:hAnsi="Azo Sans Md"/>
          <w:w w:val="102"/>
        </w:rPr>
        <w:t xml:space="preserve"> </w:t>
      </w:r>
      <w:r w:rsidR="004A6E51" w:rsidRPr="00412C44">
        <w:rPr>
          <w:rFonts w:ascii="Azo Sans Md" w:hAnsi="Azo Sans Md"/>
          <w:w w:val="102"/>
        </w:rPr>
        <w:t>responsável legal</w:t>
      </w:r>
      <w:r w:rsidRPr="00412C44">
        <w:rPr>
          <w:rFonts w:ascii="Azo Sans Md" w:hAnsi="Azo Sans Md"/>
          <w:u w:val="single"/>
        </w:rPr>
        <w:tab/>
        <w:t>______ _____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  <w:u w:val="single"/>
        </w:rPr>
        <w:tab/>
      </w:r>
      <w:r w:rsidRPr="00412C44">
        <w:rPr>
          <w:rFonts w:ascii="Azo Sans Md" w:hAnsi="Azo Sans Md"/>
          <w:w w:val="115"/>
        </w:rPr>
        <w:t xml:space="preserve">, </w:t>
      </w:r>
      <w:r w:rsidRPr="00412C44">
        <w:rPr>
          <w:rFonts w:ascii="Azo Sans Md" w:hAnsi="Azo Sans Md"/>
          <w:spacing w:val="-4"/>
          <w:w w:val="115"/>
        </w:rPr>
        <w:t xml:space="preserve">portador </w:t>
      </w:r>
      <w:r w:rsidRPr="00412C44">
        <w:rPr>
          <w:rFonts w:ascii="Azo Sans Md" w:hAnsi="Azo Sans Md"/>
          <w:w w:val="115"/>
        </w:rPr>
        <w:t xml:space="preserve">do   documento   de  </w:t>
      </w:r>
      <w:r w:rsidRPr="00412C44">
        <w:rPr>
          <w:rFonts w:ascii="Azo Sans Md" w:hAnsi="Azo Sans Md"/>
          <w:spacing w:val="22"/>
          <w:w w:val="115"/>
        </w:rPr>
        <w:t xml:space="preserve"> </w:t>
      </w:r>
      <w:r w:rsidRPr="00412C44">
        <w:rPr>
          <w:rFonts w:ascii="Azo Sans Md" w:hAnsi="Azo Sans Md"/>
          <w:w w:val="115"/>
        </w:rPr>
        <w:t xml:space="preserve">identidade  </w:t>
      </w:r>
      <w:r w:rsidRPr="00412C44">
        <w:rPr>
          <w:rFonts w:ascii="Azo Sans Md" w:hAnsi="Azo Sans Md"/>
          <w:spacing w:val="9"/>
          <w:w w:val="115"/>
        </w:rPr>
        <w:t xml:space="preserve"> </w:t>
      </w:r>
      <w:r w:rsidRPr="00412C44">
        <w:rPr>
          <w:rFonts w:ascii="Azo Sans Md" w:hAnsi="Azo Sans Md"/>
          <w:w w:val="115"/>
        </w:rPr>
        <w:t>n.º</w:t>
      </w:r>
      <w:r w:rsidRPr="00412C44">
        <w:rPr>
          <w:rFonts w:ascii="Azo Sans Md" w:hAnsi="Azo Sans Md"/>
          <w:w w:val="115"/>
          <w:u w:val="single"/>
        </w:rPr>
        <w:t xml:space="preserve"> </w:t>
      </w:r>
      <w:r w:rsidRPr="00412C44">
        <w:rPr>
          <w:rFonts w:ascii="Azo Sans Md" w:hAnsi="Azo Sans Md"/>
          <w:w w:val="115"/>
          <w:u w:val="single"/>
        </w:rPr>
        <w:tab/>
        <w:t>____________________</w:t>
      </w:r>
      <w:r w:rsidRPr="00412C44">
        <w:rPr>
          <w:rFonts w:ascii="Azo Sans Md" w:hAnsi="Azo Sans Md"/>
          <w:w w:val="115"/>
        </w:rPr>
        <w:t xml:space="preserve">,   órgão  </w:t>
      </w:r>
      <w:r w:rsidRPr="00412C44">
        <w:rPr>
          <w:rFonts w:ascii="Azo Sans Md" w:hAnsi="Azo Sans Md"/>
          <w:spacing w:val="18"/>
          <w:w w:val="115"/>
        </w:rPr>
        <w:t xml:space="preserve"> </w:t>
      </w:r>
      <w:r w:rsidRPr="00412C44">
        <w:rPr>
          <w:rFonts w:ascii="Azo Sans Md" w:hAnsi="Azo Sans Md"/>
          <w:w w:val="115"/>
        </w:rPr>
        <w:t>expedidor</w:t>
      </w:r>
      <w:r w:rsidRPr="00412C44">
        <w:rPr>
          <w:rFonts w:ascii="Azo Sans Md" w:hAnsi="Azo Sans Md"/>
          <w:w w:val="102"/>
          <w:u w:val="single"/>
        </w:rPr>
        <w:t xml:space="preserve"> </w:t>
      </w:r>
      <w:r w:rsidRPr="00412C44">
        <w:rPr>
          <w:rFonts w:ascii="Azo Sans Md" w:hAnsi="Azo Sans Md"/>
          <w:u w:val="single"/>
        </w:rPr>
        <w:tab/>
      </w:r>
      <w:r w:rsidRPr="00412C44">
        <w:rPr>
          <w:rFonts w:ascii="Azo Sans Md" w:hAnsi="Azo Sans Md"/>
          <w:w w:val="110"/>
        </w:rPr>
        <w:t>,</w:t>
      </w:r>
      <w:r w:rsidRPr="00412C44">
        <w:rPr>
          <w:rFonts w:ascii="Azo Sans Md" w:hAnsi="Azo Sans Md"/>
          <w:spacing w:val="31"/>
          <w:w w:val="110"/>
        </w:rPr>
        <w:t xml:space="preserve"> </w:t>
      </w:r>
      <w:r w:rsidRPr="00412C44">
        <w:rPr>
          <w:rFonts w:ascii="Azo Sans Md" w:hAnsi="Azo Sans Md"/>
          <w:w w:val="110"/>
        </w:rPr>
        <w:t>CPF</w:t>
      </w:r>
      <w:r w:rsidRPr="00412C44">
        <w:rPr>
          <w:rFonts w:ascii="Azo Sans Md" w:hAnsi="Azo Sans Md"/>
          <w:spacing w:val="31"/>
          <w:w w:val="110"/>
        </w:rPr>
        <w:t xml:space="preserve"> </w:t>
      </w:r>
      <w:r w:rsidRPr="00412C44">
        <w:rPr>
          <w:rFonts w:ascii="Azo Sans Md" w:hAnsi="Azo Sans Md"/>
          <w:w w:val="110"/>
        </w:rPr>
        <w:t>nº</w:t>
      </w:r>
      <w:r w:rsidRPr="00412C44">
        <w:rPr>
          <w:rFonts w:ascii="Azo Sans Md" w:hAnsi="Azo Sans Md"/>
          <w:w w:val="110"/>
          <w:u w:val="single"/>
        </w:rPr>
        <w:t xml:space="preserve"> </w:t>
      </w:r>
      <w:r w:rsidRPr="00412C44">
        <w:rPr>
          <w:rFonts w:ascii="Azo Sans Md" w:hAnsi="Azo Sans Md"/>
          <w:w w:val="110"/>
          <w:u w:val="single"/>
        </w:rPr>
        <w:tab/>
      </w:r>
      <w:r w:rsidRPr="00412C44">
        <w:rPr>
          <w:rFonts w:ascii="Azo Sans Md" w:hAnsi="Azo Sans Md"/>
          <w:w w:val="110"/>
        </w:rPr>
        <w:t xml:space="preserve">, para </w:t>
      </w:r>
      <w:r w:rsidR="00886E53" w:rsidRPr="00412C44">
        <w:rPr>
          <w:rFonts w:ascii="Azo Sans Md" w:eastAsia="Azo Sans Md" w:hAnsi="Azo Sans Md" w:cs="Azo Sans Md"/>
          <w:lang w:val="pt-BR"/>
        </w:rPr>
        <w:t>Aquisição, sob demanda,</w:t>
      </w:r>
      <w:r w:rsidR="00886E53" w:rsidRPr="00412C44">
        <w:rPr>
          <w:rFonts w:ascii="Azo Sans Md" w:eastAsia="Azo Sans Md" w:hAnsi="Azo Sans Md" w:cs="Azo Sans Md"/>
          <w:b/>
          <w:bCs/>
          <w:lang w:val="pt-BR"/>
        </w:rPr>
        <w:t xml:space="preserve"> </w:t>
      </w:r>
      <w:r w:rsidR="00BF08D9" w:rsidRPr="00BF08D9">
        <w:rPr>
          <w:rFonts w:ascii="Azo Sans Md" w:eastAsia="Azo Sans Md" w:hAnsi="Azo Sans Md" w:cs="Azo Sans Md"/>
          <w:b/>
          <w:bCs/>
          <w:lang w:val="pt-BR"/>
        </w:rPr>
        <w:t>de ALIMENTOS, para atender as necessidades das Residências Terapêuticas pelo período de 12 (doze) meses</w:t>
      </w:r>
      <w:r w:rsidR="00C03D23" w:rsidRPr="00412C44">
        <w:rPr>
          <w:rFonts w:ascii="Azo Sans Md" w:eastAsia="Azo Sans Lt" w:hAnsi="Azo Sans Md" w:cs="Azo Sans Lt"/>
        </w:rPr>
        <w:t xml:space="preserve">, decorrente da realização </w:t>
      </w:r>
      <w:r w:rsidR="00C03D23" w:rsidRPr="00412C44">
        <w:rPr>
          <w:rFonts w:ascii="Azo Sans Md" w:eastAsia="Azo Sans Lt" w:hAnsi="Azo Sans Md" w:cs="Azo Sans Lt"/>
          <w:b/>
        </w:rPr>
        <w:t xml:space="preserve">do </w:t>
      </w:r>
      <w:r w:rsidR="00C03D23" w:rsidRPr="00412C44">
        <w:rPr>
          <w:rFonts w:ascii="Azo Sans Md" w:eastAsia="Azo Sans Md" w:hAnsi="Azo Sans Md" w:cs="Azo Sans Md"/>
          <w:b/>
        </w:rPr>
        <w:t xml:space="preserve">Pregão Eletrônico nº </w:t>
      </w:r>
      <w:r w:rsidR="00226DCD" w:rsidRPr="00412C44">
        <w:rPr>
          <w:rFonts w:ascii="Azo Sans Md" w:eastAsia="Azo Sans Md" w:hAnsi="Azo Sans Md" w:cs="Azo Sans Md"/>
          <w:b/>
        </w:rPr>
        <w:t>0</w:t>
      </w:r>
      <w:r w:rsidR="00412C44">
        <w:rPr>
          <w:rFonts w:ascii="Azo Sans Md" w:eastAsia="Azo Sans Md" w:hAnsi="Azo Sans Md" w:cs="Azo Sans Md"/>
          <w:b/>
        </w:rPr>
        <w:t>7</w:t>
      </w:r>
      <w:r w:rsidR="00BF08D9">
        <w:rPr>
          <w:rFonts w:ascii="Azo Sans Md" w:eastAsia="Azo Sans Md" w:hAnsi="Azo Sans Md" w:cs="Azo Sans Md"/>
          <w:b/>
        </w:rPr>
        <w:t>1</w:t>
      </w:r>
      <w:r w:rsidR="00226DCD" w:rsidRPr="00412C44">
        <w:rPr>
          <w:rFonts w:ascii="Azo Sans Md" w:eastAsia="Azo Sans Md" w:hAnsi="Azo Sans Md" w:cs="Azo Sans Md"/>
          <w:b/>
        </w:rPr>
        <w:t>/2023</w:t>
      </w:r>
      <w:r w:rsidR="00C03D23" w:rsidRPr="00412C44">
        <w:rPr>
          <w:rFonts w:ascii="Azo Sans Md" w:eastAsia="Azo Sans Md" w:hAnsi="Azo Sans Md" w:cs="Azo Sans Md"/>
        </w:rPr>
        <w:t>.</w:t>
      </w:r>
      <w:r w:rsidR="00C03D23" w:rsidRPr="00412C44">
        <w:rPr>
          <w:rFonts w:ascii="Azo Sans Md" w:eastAsia="Azo Sans Lt" w:hAnsi="Azo Sans Md" w:cs="Azo Sans Lt"/>
        </w:rPr>
        <w:t xml:space="preserve"> As especificações técnicas constantes no </w:t>
      </w:r>
      <w:r w:rsidR="00C03D23" w:rsidRPr="00412C44">
        <w:rPr>
          <w:rFonts w:ascii="Azo Sans Md" w:eastAsia="Azo Sans Md" w:hAnsi="Azo Sans Md" w:cs="Azo Sans Md"/>
          <w:b/>
        </w:rPr>
        <w:t xml:space="preserve">Processo Administrativo nº </w:t>
      </w:r>
      <w:r w:rsidR="00BF08D9">
        <w:rPr>
          <w:rFonts w:ascii="Azo Sans Md" w:eastAsia="Azo Sans Md" w:hAnsi="Azo Sans Md" w:cs="Azo Sans Md"/>
          <w:b/>
        </w:rPr>
        <w:t>15.371</w:t>
      </w:r>
      <w:r w:rsidR="00412C44">
        <w:rPr>
          <w:rFonts w:ascii="Azo Sans Md" w:eastAsia="Azo Sans Md" w:hAnsi="Azo Sans Md" w:cs="Azo Sans Md"/>
          <w:b/>
        </w:rPr>
        <w:t>/2021</w:t>
      </w:r>
      <w:r w:rsidR="00C03D23" w:rsidRPr="00412C44">
        <w:rPr>
          <w:rFonts w:ascii="Azo Sans Md" w:eastAsia="Azo Sans Lt" w:hAnsi="Azo Sans Md" w:cs="Azo Sans Lt"/>
        </w:rPr>
        <w:t>, assim como os termos da Proposta Comercial – Anexo III, e demais Anexos do edital de licitação, integram esta Ata de Registro de Preços, independente de transcrição.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4149"/>
        <w:gridCol w:w="964"/>
        <w:gridCol w:w="786"/>
        <w:gridCol w:w="834"/>
        <w:gridCol w:w="1254"/>
        <w:gridCol w:w="974"/>
      </w:tblGrid>
      <w:tr w:rsidR="00427D40" w:rsidRPr="00412C44" w14:paraId="27403303" w14:textId="77777777" w:rsidTr="007A3630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B7AEA0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2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7135A2" w14:textId="49A3368D" w:rsidR="00427D40" w:rsidRPr="00412C44" w:rsidRDefault="000565B1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4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236417" w14:textId="1E5E8C2A" w:rsidR="00427D40" w:rsidRPr="00412C44" w:rsidRDefault="000565B1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MARCA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FC390D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982A59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49D728D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12C44" w14:paraId="4F850651" w14:textId="77777777" w:rsidTr="007A3630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F1BEDF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2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934677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4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A726D77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2DE4645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43AAF50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A647FC7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86EED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12C44" w14:paraId="09128561" w14:textId="77777777" w:rsidTr="007A3630">
        <w:trPr>
          <w:trHeight w:val="53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04052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1</w:t>
            </w:r>
          </w:p>
        </w:tc>
        <w:tc>
          <w:tcPr>
            <w:tcW w:w="22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05D09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DF48A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4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5B3CE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C63E7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163AB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96D4B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03B26841" w14:textId="77777777" w:rsidTr="007A3630">
        <w:trPr>
          <w:trHeight w:val="53"/>
        </w:trPr>
        <w:tc>
          <w:tcPr>
            <w:tcW w:w="435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05CA18B4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6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35226611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25A799E7" w:rsidR="004A60DF" w:rsidRPr="00412C44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Pr="00412C44" w:rsidRDefault="00DD35BD" w:rsidP="00854A82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</w:t>
      </w:r>
      <w:r w:rsidR="004A60DF" w:rsidRPr="00412C44">
        <w:rPr>
          <w:rFonts w:ascii="Azo Sans Md" w:hAnsi="Azo Sans Md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412C44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3164BDDB" w:rsidR="0009398B" w:rsidRPr="00412C44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O prazo de vigência do registro de preços será de </w:t>
      </w:r>
      <w:r w:rsidRPr="00412C44">
        <w:rPr>
          <w:rFonts w:ascii="Azo Sans Md" w:hAnsi="Azo Sans Md" w:cs="Arial"/>
          <w:b/>
          <w:bCs/>
          <w:w w:val="110"/>
        </w:rPr>
        <w:t>12 (doze) meses</w:t>
      </w:r>
      <w:r w:rsidRPr="00412C44">
        <w:rPr>
          <w:rFonts w:ascii="Azo Sans Md" w:hAnsi="Azo Sans Md" w:cs="Arial"/>
          <w:w w:val="110"/>
        </w:rPr>
        <w:t xml:space="preserve">, contados da </w:t>
      </w:r>
      <w:r w:rsidR="00E4245A" w:rsidRPr="00412C44">
        <w:rPr>
          <w:rFonts w:ascii="Azo Sans Md" w:hAnsi="Azo Sans Md" w:cs="Arial"/>
          <w:w w:val="110"/>
        </w:rPr>
        <w:t>publicação do extrato da Ata de Registro de Preços,</w:t>
      </w:r>
      <w:r w:rsidR="004A60DF" w:rsidRPr="00412C44">
        <w:rPr>
          <w:rFonts w:ascii="Azo Sans Md" w:hAnsi="Azo Sans Md" w:cs="Arial"/>
          <w:w w:val="110"/>
        </w:rPr>
        <w:t xml:space="preserve"> não podendo ser prorrogada.</w:t>
      </w:r>
    </w:p>
    <w:p w14:paraId="680EBF0A" w14:textId="2A1B7DD9" w:rsidR="00AE5845" w:rsidRPr="00412C44" w:rsidRDefault="00AE5845" w:rsidP="00571D01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PRESTAÇÃO DOS SERVIÇOS</w:t>
      </w:r>
    </w:p>
    <w:p w14:paraId="3FA2EF4F" w14:textId="77777777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b/>
          <w:bCs/>
          <w:w w:val="110"/>
          <w:u w:val="single"/>
        </w:rPr>
      </w:pPr>
      <w:r w:rsidRPr="0072208E">
        <w:rPr>
          <w:rFonts w:ascii="Azo Sans Md" w:hAnsi="Azo Sans Md" w:cs="Arial"/>
          <w:b/>
          <w:bCs/>
          <w:w w:val="110"/>
          <w:u w:val="single"/>
        </w:rPr>
        <w:lastRenderedPageBreak/>
        <w:t>A entrega deverá ser fracionada conforme necessidade e solicitação da Unidade Requisitante com prazo não superior a 15 (quinze) dias contados a partir do recebimento da Nota de Empenho ou documento equivalente, o qual indicará o respectivo quantitativo, marca e demais informações importantes a respeito do item a ser entregue naquela ocasião.</w:t>
      </w:r>
    </w:p>
    <w:p w14:paraId="68C37F1E" w14:textId="11B9B1A5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b/>
          <w:bCs/>
          <w:w w:val="110"/>
          <w:u w:val="single"/>
        </w:rPr>
      </w:pPr>
      <w:r w:rsidRPr="0072208E">
        <w:rPr>
          <w:rFonts w:ascii="Azo Sans Md" w:hAnsi="Azo Sans Md" w:cs="Arial"/>
          <w:b/>
          <w:bCs/>
          <w:w w:val="110"/>
          <w:u w:val="single"/>
        </w:rPr>
        <w:t>Importante ressaltar que a entrega do objeto será de acordo com a necessidade da Unidade Requisitante, não havendo, desta feita, quaisquer prejuízos à Administração.</w:t>
      </w:r>
    </w:p>
    <w:p w14:paraId="2EF07E70" w14:textId="1BE0AFDB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A entrega do objeto deverá ser efetuada no endereço e horários arrolados abaixo:</w:t>
      </w:r>
    </w:p>
    <w:p w14:paraId="40EA2155" w14:textId="77777777" w:rsidR="0072208E" w:rsidRPr="0072208E" w:rsidRDefault="0072208E" w:rsidP="0072208E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b/>
          <w:bCs/>
          <w:w w:val="110"/>
        </w:rPr>
        <w:t>* CAPS i</w:t>
      </w:r>
      <w:r w:rsidRPr="0072208E">
        <w:rPr>
          <w:rFonts w:ascii="Azo Sans Md" w:hAnsi="Azo Sans Md" w:cs="Arial"/>
          <w:w w:val="110"/>
        </w:rPr>
        <w:t xml:space="preserve"> - Av. Marques de Maricá, 137, Parque São Clemente – Nova Friburgo/RJ. de segunda-feira à sexta-feira, nos horários de 09h00min às 17h00min;</w:t>
      </w:r>
    </w:p>
    <w:p w14:paraId="3130A849" w14:textId="1AD77C8C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Os materiais serão recebidos provisoriamente no prazo de 02 (dois) dias úteis, pelo(a) responsável pelo acompanhamento e fiscalização da contratação, para efeito de posterior verificação de sua conformidade com as especificações constantes n</w:t>
      </w:r>
      <w:r w:rsidR="008E54D4">
        <w:rPr>
          <w:rFonts w:ascii="Azo Sans Md" w:hAnsi="Azo Sans Md" w:cs="Arial"/>
          <w:w w:val="110"/>
        </w:rPr>
        <w:t>o</w:t>
      </w:r>
      <w:r w:rsidRPr="0072208E">
        <w:rPr>
          <w:rFonts w:ascii="Azo Sans Md" w:hAnsi="Azo Sans Md" w:cs="Arial"/>
          <w:w w:val="110"/>
        </w:rPr>
        <w:t xml:space="preserve"> Termo de Referência e na proposta;</w:t>
      </w:r>
    </w:p>
    <w:p w14:paraId="32B4B7AF" w14:textId="25BDB1B5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Os bens poderão ser rejeitados, no todo ou em parte, quando em desacordo com as especificações constantes n</w:t>
      </w:r>
      <w:r w:rsidR="008E54D4">
        <w:rPr>
          <w:rFonts w:ascii="Azo Sans Md" w:hAnsi="Azo Sans Md" w:cs="Arial"/>
          <w:w w:val="110"/>
        </w:rPr>
        <w:t>o</w:t>
      </w:r>
      <w:r w:rsidRPr="0072208E">
        <w:rPr>
          <w:rFonts w:ascii="Azo Sans Md" w:hAnsi="Azo Sans Md" w:cs="Arial"/>
          <w:w w:val="110"/>
        </w:rPr>
        <w:t xml:space="preserve"> Termo de Referência e na proposta, devendo ser substituídos no prazo de 03 (três) dias, a contar da notificação da contratada, às suas custas, sem prejuízo da aplicação das penalidades;</w:t>
      </w:r>
    </w:p>
    <w:p w14:paraId="59F79322" w14:textId="34B64442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Os bens serão recebidos definitivamente no prazo de 02 (dois) dias, contados do recebimento provisório, após a verificação da qualidade e quantidade do material e consequente aceitação mediante termo circunstanciado;</w:t>
      </w:r>
    </w:p>
    <w:p w14:paraId="09D46209" w14:textId="4F6556EA" w:rsidR="0072208E" w:rsidRP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Na hipótese de a verificação a que se refere o subitem anterior não ser procedida dentro do prazo fixado, reputar-se-á como realizada, consumando-se o recebimento definitivo no dia do esgotamento do prazo;</w:t>
      </w:r>
    </w:p>
    <w:p w14:paraId="37C3E175" w14:textId="7A4D4A0A" w:rsidR="0072208E" w:rsidRDefault="0072208E" w:rsidP="0072208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2208E">
        <w:rPr>
          <w:rFonts w:ascii="Azo Sans Md" w:hAnsi="Azo Sans Md" w:cs="Arial"/>
          <w:w w:val="110"/>
        </w:rPr>
        <w:t>O recebimento provisório ou definitivo do objeto não exclui a responsabilidade da contratada pelos prejuízos resultantes da incorreta execução da obrigação</w:t>
      </w:r>
      <w:r w:rsidR="008B274D">
        <w:rPr>
          <w:rFonts w:ascii="Azo Sans Md" w:hAnsi="Azo Sans Md" w:cs="Arial"/>
          <w:w w:val="110"/>
        </w:rPr>
        <w:t>.</w:t>
      </w:r>
    </w:p>
    <w:p w14:paraId="2CBA9277" w14:textId="3E3C9A0D" w:rsidR="0009398B" w:rsidRPr="00412C44" w:rsidRDefault="00A64CAD" w:rsidP="00B17C6D">
      <w:pPr>
        <w:numPr>
          <w:ilvl w:val="0"/>
          <w:numId w:val="3"/>
        </w:numPr>
        <w:tabs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412C44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lastRenderedPageBreak/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412C44" w:rsidRDefault="00A64CAD" w:rsidP="00854A82">
      <w:pPr>
        <w:numPr>
          <w:ilvl w:val="1"/>
          <w:numId w:val="3"/>
        </w:numPr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O cancelamento do seu registro poderá ser:</w:t>
      </w:r>
    </w:p>
    <w:p w14:paraId="0F6587D0" w14:textId="77777777" w:rsidR="0009398B" w:rsidRPr="00412C44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A</w:t>
      </w:r>
      <w:r w:rsidRPr="00412C44">
        <w:rPr>
          <w:rFonts w:ascii="Azo Sans Md" w:hAnsi="Azo Sans Md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412C44" w:rsidRDefault="00AC3792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A64CAD"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Por</w:t>
      </w:r>
      <w:r w:rsidR="00A64CAD" w:rsidRPr="00412C44">
        <w:rPr>
          <w:rFonts w:ascii="Azo Sans Md" w:hAnsi="Azo Sans Md" w:cs="Arial"/>
          <w:w w:val="110"/>
        </w:rPr>
        <w:t xml:space="preserve"> iniciativa do </w:t>
      </w:r>
      <w:r w:rsidR="00E01C9F" w:rsidRPr="00412C44">
        <w:rPr>
          <w:rFonts w:ascii="Azo Sans Md" w:hAnsi="Azo Sans Md" w:cs="Arial"/>
          <w:w w:val="110"/>
        </w:rPr>
        <w:t>MUNICÍPIO DE NOVA FRIBURGO</w:t>
      </w:r>
      <w:r w:rsidR="00A64CAD" w:rsidRPr="00412C44">
        <w:rPr>
          <w:rFonts w:ascii="Azo Sans Md" w:hAnsi="Azo Sans Md" w:cs="Arial"/>
          <w:w w:val="110"/>
        </w:rPr>
        <w:t>:</w:t>
      </w:r>
    </w:p>
    <w:p w14:paraId="43BC194F" w14:textId="7B15A580" w:rsidR="0009398B" w:rsidRPr="00412C44" w:rsidRDefault="00AC3792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A64CAD"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Quando</w:t>
      </w:r>
      <w:r w:rsidR="00A64CAD" w:rsidRPr="00412C44">
        <w:rPr>
          <w:rFonts w:ascii="Azo Sans Md" w:hAnsi="Azo Sans Md" w:cs="Arial"/>
          <w:w w:val="110"/>
        </w:rPr>
        <w:t xml:space="preserve"> </w:t>
      </w:r>
      <w:r w:rsidR="00DD35BD" w:rsidRPr="00412C44">
        <w:rPr>
          <w:rFonts w:ascii="Azo Sans Md" w:hAnsi="Azo Sans Md" w:cs="Arial"/>
          <w:w w:val="110"/>
        </w:rPr>
        <w:t>o fornecedor registrado:</w:t>
      </w:r>
    </w:p>
    <w:p w14:paraId="2223D4C0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06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49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541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descumprir as obrigações decorrentes da ata de registro de preços;</w:t>
      </w:r>
    </w:p>
    <w:p w14:paraId="59758075" w14:textId="77777777" w:rsidR="0009398B" w:rsidRPr="00412C44" w:rsidRDefault="00A64CAD" w:rsidP="00854A82">
      <w:pPr>
        <w:pStyle w:val="PargrafodaLista"/>
        <w:numPr>
          <w:ilvl w:val="0"/>
          <w:numId w:val="2"/>
        </w:numPr>
        <w:tabs>
          <w:tab w:val="left" w:pos="665"/>
        </w:tabs>
        <w:spacing w:before="0" w:after="120" w:line="360" w:lineRule="auto"/>
        <w:ind w:left="284" w:right="3" w:firstLine="0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não retirar a nota de empenho, no prazo estabelecido pelo </w:t>
      </w:r>
      <w:r w:rsidR="00DD35BD" w:rsidRPr="00412C44">
        <w:rPr>
          <w:rFonts w:ascii="Azo Sans Md" w:hAnsi="Azo Sans Md" w:cs="Arial"/>
          <w:w w:val="110"/>
        </w:rPr>
        <w:t>MUNICÍPIO DE NOVA FRIBURGO</w:t>
      </w:r>
      <w:r w:rsidRPr="00412C44">
        <w:rPr>
          <w:rFonts w:ascii="Azo Sans Md" w:hAnsi="Azo Sans Md" w:cs="Arial"/>
          <w:w w:val="110"/>
        </w:rPr>
        <w:t>, sem justificativa aceitável;</w:t>
      </w:r>
    </w:p>
    <w:p w14:paraId="0BCDE246" w14:textId="497CF274" w:rsidR="0009398B" w:rsidRPr="00412C44" w:rsidRDefault="00A64CAD" w:rsidP="00854A82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A40F3E" w:rsidRPr="00412C44">
        <w:rPr>
          <w:rFonts w:ascii="Azo Sans Md" w:hAnsi="Azo Sans Md" w:cs="Arial"/>
          <w:w w:val="110"/>
        </w:rPr>
        <w:t>Pela</w:t>
      </w:r>
      <w:r w:rsidRPr="00412C44">
        <w:rPr>
          <w:rFonts w:ascii="Azo Sans Md" w:hAnsi="Azo Sans Md" w:cs="Arial"/>
          <w:w w:val="110"/>
        </w:rPr>
        <w:t xml:space="preserve"> superveniência de razões de interesse público, devidamente motivadas e justificadas.</w:t>
      </w:r>
    </w:p>
    <w:p w14:paraId="746E3BC4" w14:textId="05915A29" w:rsidR="0009398B" w:rsidRPr="00412C44" w:rsidRDefault="00A64CAD" w:rsidP="00854A82">
      <w:pPr>
        <w:numPr>
          <w:ilvl w:val="2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Em qualquer das hipóteses acima, concluído o processo, o </w:t>
      </w:r>
      <w:r w:rsidR="00DD35BD" w:rsidRPr="00412C44">
        <w:rPr>
          <w:rFonts w:ascii="Azo Sans Md" w:hAnsi="Azo Sans Md" w:cs="Arial"/>
          <w:w w:val="110"/>
        </w:rPr>
        <w:t xml:space="preserve">MUNICÍPIO DE NOVA FRIBURGO </w:t>
      </w:r>
      <w:r w:rsidRPr="00412C44">
        <w:rPr>
          <w:rFonts w:ascii="Azo Sans Md" w:hAnsi="Azo Sans Md" w:cs="Arial"/>
          <w:w w:val="110"/>
        </w:rPr>
        <w:t>fará o devido apostilamento na ata de registro de preços e informará aos proponentes a nova ordem de registro.</w:t>
      </w:r>
    </w:p>
    <w:p w14:paraId="49DAA92C" w14:textId="6232C28E" w:rsidR="0009398B" w:rsidRPr="00412C44" w:rsidRDefault="00A64CAD" w:rsidP="00854A82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3A35040D" w:rsidR="0009398B" w:rsidRPr="00412C44" w:rsidRDefault="00A64CAD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Não houve participantes do procedimento licitatório interessados no Cadastro de Reserva.</w:t>
      </w:r>
    </w:p>
    <w:p w14:paraId="73EBD6AA" w14:textId="77777777" w:rsidR="00427D40" w:rsidRPr="00412C44" w:rsidRDefault="00427D40" w:rsidP="00854A82">
      <w:pPr>
        <w:pStyle w:val="Corpodetexto"/>
        <w:spacing w:after="120" w:line="360" w:lineRule="auto"/>
        <w:ind w:left="284" w:right="3"/>
        <w:jc w:val="center"/>
        <w:rPr>
          <w:rFonts w:ascii="Azo Sans Md" w:hAnsi="Azo Sans Md"/>
          <w:sz w:val="20"/>
          <w:szCs w:val="20"/>
        </w:rPr>
      </w:pPr>
      <w:r w:rsidRPr="00412C44">
        <w:rPr>
          <w:rFonts w:ascii="Azo Sans Md" w:hAnsi="Azo Sans Md"/>
          <w:w w:val="110"/>
          <w:sz w:val="20"/>
          <w:szCs w:val="20"/>
          <w:shd w:val="clear" w:color="auto" w:fill="FFFF00"/>
        </w:rPr>
        <w:t>OU</w:t>
      </w:r>
    </w:p>
    <w:p w14:paraId="3997320B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– Conforme registrado no Anexo A dessa Ata de Registro de Preços, também fica formalizado o Cadastro de Reserva de Reserva do(s) fornecedor(es) interessado(s) em eventualmente assumir a titularidade do registro de preços, com preços iguais ao do licitante vencedor, havendo cancelamento de registro e </w:t>
      </w:r>
      <w:r w:rsidRPr="00412C44">
        <w:rPr>
          <w:rFonts w:ascii="Azo Sans Md" w:hAnsi="Azo Sans Md" w:cs="Arial"/>
          <w:w w:val="110"/>
        </w:rPr>
        <w:lastRenderedPageBreak/>
        <w:t>seguindo a ordem de classificação final no certame, por item/grupo do objeto (se for o caso) pelo período remanescente da vigência originalmente prevista para o registro de preços.</w:t>
      </w:r>
    </w:p>
    <w:p w14:paraId="78679441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38AF6DA9" w14:textId="77777777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3D0EC389" w14:textId="20698C95" w:rsidR="00427D40" w:rsidRPr="00412C44" w:rsidRDefault="00427D40" w:rsidP="00854A82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– Havendo alteração da titularidade do registro com base no Cadastro de Reserva, deverá a ARP ser republicada para fins de eficácia.</w:t>
      </w:r>
    </w:p>
    <w:p w14:paraId="323600C1" w14:textId="2E1C60E7" w:rsidR="00731C95" w:rsidRPr="00412C44" w:rsidRDefault="00731C95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 w:rsidRPr="00412C44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854A82" w:rsidRPr="00412C44">
        <w:rPr>
          <w:rFonts w:ascii="Azo Sans Md" w:eastAsia="Gill Sans MT" w:hAnsi="Azo Sans Md" w:cs="Arial"/>
          <w:b/>
          <w:bCs/>
          <w:spacing w:val="-3"/>
          <w:lang w:val="pt-BR"/>
        </w:rPr>
        <w:t>SANÇÕES ADMINISTRATIVAS</w:t>
      </w:r>
    </w:p>
    <w:bookmarkEnd w:id="0"/>
    <w:p w14:paraId="4E559BC3" w14:textId="7950016C" w:rsidR="00571D01" w:rsidRPr="00412C44" w:rsidRDefault="007C6351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C6351">
        <w:rPr>
          <w:rFonts w:ascii="Azo Sans Md" w:hAnsi="Azo Sans Md" w:cs="Arial"/>
          <w:w w:val="110"/>
          <w:lang w:val="pt-BR"/>
        </w:rPr>
        <w:t>O descumprimento, por parte da CONTRATADA, das obrigações assumidas no Termo de Referência, ou o descumprimento dos preceitos legais pertinentes, ensejará a aplicação das sanções previstas na lei 8.666/93</w:t>
      </w:r>
      <w:r w:rsidR="00677FC7">
        <w:rPr>
          <w:rFonts w:ascii="Azo Sans Md" w:hAnsi="Azo Sans Md" w:cs="Arial"/>
          <w:w w:val="110"/>
          <w:lang w:val="pt-BR"/>
        </w:rPr>
        <w:t>.</w:t>
      </w:r>
    </w:p>
    <w:p w14:paraId="454570F7" w14:textId="18CBADA2" w:rsidR="00571D01" w:rsidRPr="00412C44" w:rsidRDefault="007C6351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7C6351">
        <w:rPr>
          <w:rFonts w:ascii="Azo Sans Md" w:hAnsi="Azo Sans Md" w:cs="Arial"/>
          <w:w w:val="110"/>
          <w:lang w:val="pt-BR"/>
        </w:rPr>
        <w:t>Comete infração administrativa a CONTRATADA que</w:t>
      </w:r>
      <w:r w:rsidR="00571D01" w:rsidRPr="00412C44">
        <w:rPr>
          <w:rFonts w:ascii="Azo Sans Md" w:hAnsi="Azo Sans Md" w:cs="Arial"/>
          <w:w w:val="110"/>
        </w:rPr>
        <w:t>:</w:t>
      </w:r>
    </w:p>
    <w:p w14:paraId="140B8781" w14:textId="0E8FF01D" w:rsidR="00571D01" w:rsidRPr="00412C44" w:rsidRDefault="007C635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7C6351">
        <w:rPr>
          <w:rFonts w:ascii="Azo Sans Md" w:hAnsi="Azo Sans Md" w:cs="Arial"/>
          <w:w w:val="110"/>
          <w:lang w:val="pt-BR"/>
        </w:rPr>
        <w:t>Não assinar o termo de contrato ou aceitar/retirar o instrumento equivalente, quando convocado dentro do prazo de validade da proposta</w:t>
      </w:r>
      <w:r w:rsidR="00571D01" w:rsidRPr="00412C44">
        <w:rPr>
          <w:rFonts w:ascii="Azo Sans Md" w:hAnsi="Azo Sans Md" w:cs="Arial"/>
          <w:w w:val="110"/>
          <w:lang w:val="pt-BR"/>
        </w:rPr>
        <w:t>;</w:t>
      </w:r>
    </w:p>
    <w:p w14:paraId="195A1630" w14:textId="5143B53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Apresentar documentação falsa;</w:t>
      </w:r>
    </w:p>
    <w:p w14:paraId="3011FD5D" w14:textId="38031865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Deixar de entregar os documentos exigidos no certame;</w:t>
      </w:r>
    </w:p>
    <w:p w14:paraId="3D31AF07" w14:textId="47FE32B8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Ensejar o retardamento da execução do objeto;</w:t>
      </w:r>
    </w:p>
    <w:p w14:paraId="36147C01" w14:textId="2F33170F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Não mantiver a proposta;</w:t>
      </w:r>
    </w:p>
    <w:p w14:paraId="4AE611BF" w14:textId="4B8E71C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Cometer fraude fiscal;</w:t>
      </w:r>
    </w:p>
    <w:p w14:paraId="7743AEFD" w14:textId="49CF3A94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Comportar-se de modo inidôneo;</w:t>
      </w:r>
    </w:p>
    <w:p w14:paraId="7A9D219C" w14:textId="1054BE51" w:rsidR="00571D01" w:rsidRPr="00412C44" w:rsidRDefault="00AF7B94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  <w:lang w:val="pt-BR"/>
        </w:rPr>
        <w:t xml:space="preserve">Considera-se comportamento inidôneo, entre outros, a declaração falsa quanto às condições de participação, quanto ao enquadramento como Me/EPP, ou conluio, entre os interessados, em qualquer momento do procedimento, mesmo </w:t>
      </w:r>
      <w:r w:rsidRPr="00AF7B94">
        <w:rPr>
          <w:rFonts w:ascii="Azo Sans Md" w:hAnsi="Azo Sans Md" w:cs="Arial"/>
          <w:w w:val="110"/>
          <w:lang w:val="pt-BR"/>
        </w:rPr>
        <w:lastRenderedPageBreak/>
        <w:t>após o encerramento da cotação de preços</w:t>
      </w:r>
      <w:r w:rsidR="00677FC7">
        <w:rPr>
          <w:rFonts w:ascii="Azo Sans Md" w:hAnsi="Azo Sans Md" w:cs="Arial"/>
          <w:w w:val="110"/>
          <w:lang w:val="pt-BR"/>
        </w:rPr>
        <w:t>.</w:t>
      </w:r>
    </w:p>
    <w:p w14:paraId="791F47B1" w14:textId="4FB9FDFC" w:rsidR="00571D01" w:rsidRPr="00412C44" w:rsidRDefault="00AF7B94" w:rsidP="00571D01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  <w:lang w:val="pt-BR"/>
        </w:rPr>
        <w:t>Pela inexecução total ou parcial do contrato a Administração poderá, garantida a prévia defesa, aplicar à empresa, observando a gravidade das faltas cometidas, as seguintes sanções</w:t>
      </w:r>
      <w:r w:rsidR="00571D01" w:rsidRPr="00412C44">
        <w:rPr>
          <w:rFonts w:ascii="Azo Sans Md" w:hAnsi="Azo Sans Md" w:cs="Arial"/>
          <w:w w:val="110"/>
        </w:rPr>
        <w:t>:</w:t>
      </w:r>
    </w:p>
    <w:p w14:paraId="400E5267" w14:textId="77777777" w:rsidR="00571D01" w:rsidRPr="00412C44" w:rsidRDefault="00571D01" w:rsidP="00571D01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  <w:lang w:val="pt-BR"/>
        </w:rPr>
        <w:t>Advertência;</w:t>
      </w:r>
    </w:p>
    <w:p w14:paraId="2D25B857" w14:textId="03CC37DC" w:rsidR="00886E53" w:rsidRPr="00412C44" w:rsidRDefault="00886E53" w:rsidP="00886E53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bookmarkStart w:id="1" w:name="_Hlk127524116"/>
      <w:r w:rsidRPr="00412C44">
        <w:rPr>
          <w:rFonts w:ascii="Azo Sans Md" w:hAnsi="Azo Sans Md" w:cs="Arial"/>
          <w:w w:val="110"/>
          <w:lang w:val="pt-BR"/>
        </w:rPr>
        <w:t>Multa</w:t>
      </w:r>
      <w:r w:rsidR="00677FC7">
        <w:rPr>
          <w:rFonts w:ascii="Azo Sans Md" w:hAnsi="Azo Sans Md" w:cs="Arial"/>
          <w:w w:val="110"/>
          <w:lang w:val="pt-BR"/>
        </w:rPr>
        <w:t>:</w:t>
      </w:r>
    </w:p>
    <w:p w14:paraId="06723F87" w14:textId="77777777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compensatória no percentual de até 10% (dez por cento), calculada sobre o valor total do contrato, pela recusa em assiná-lo, no prazo máximo de 05 (cinco) dias úteis, após regularmente convocada, sem prejuízo da aplicação de outras sanções previstas;</w:t>
      </w:r>
    </w:p>
    <w:p w14:paraId="436DC3CE" w14:textId="75E4E4D4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0917997" w14:textId="69B95BA5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moratória no percentual de 10% (dez por cento), calculada sobre o valor total da contratação, pela inadimplência além do prazo acima, o que poderá ensejar a rescisão do contrato;</w:t>
      </w:r>
    </w:p>
    <w:p w14:paraId="511D27A4" w14:textId="06E6731B" w:rsidR="00677FC7" w:rsidRP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Suspensão temporária de participação em licitação e impedimento de contratar com a Administração, por prazo não superior a 2 (dois) anos;</w:t>
      </w:r>
    </w:p>
    <w:p w14:paraId="11B2B099" w14:textId="2E46FD95" w:rsidR="00677FC7" w:rsidRDefault="00677FC7" w:rsidP="00677FC7">
      <w:pPr>
        <w:numPr>
          <w:ilvl w:val="3"/>
          <w:numId w:val="3"/>
        </w:numPr>
        <w:tabs>
          <w:tab w:val="left" w:pos="1134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677FC7">
        <w:rPr>
          <w:rFonts w:ascii="Azo Sans Md" w:hAnsi="Azo Sans Md" w:cs="Arial"/>
          <w:w w:val="110"/>
        </w:rPr>
        <w:t>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resultantes e após decorrido o prazo da sanção aplicada com base na alínea anterior;</w:t>
      </w:r>
    </w:p>
    <w:p w14:paraId="7F287B1E" w14:textId="77777777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>As multas e outras sanções aplicadas só poderão ser relevadas, motivadamente e por conveniência administrativa, mediante ato da Administração, devidamente justificado;</w:t>
      </w:r>
    </w:p>
    <w:p w14:paraId="08648731" w14:textId="61E0FAE0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bookmarkStart w:id="2" w:name="_Hlk129702698"/>
      <w:r w:rsidRPr="00677FC7">
        <w:rPr>
          <w:rFonts w:ascii="Azo Sans Md" w:hAnsi="Azo Sans Md" w:cs="Arial"/>
          <w:w w:val="110"/>
          <w:lang w:val="pt-BR"/>
        </w:rPr>
        <w:t xml:space="preserve">As sanções de advertência, sanções de suspensão temporária de participação em licitação e impedimento de contratar com a Administração e declaração de idoneidade para licitar ou contratar com a Administração Pública poderão ser </w:t>
      </w:r>
      <w:r w:rsidRPr="00677FC7">
        <w:rPr>
          <w:rFonts w:ascii="Azo Sans Md" w:hAnsi="Azo Sans Md" w:cs="Arial"/>
          <w:w w:val="110"/>
          <w:lang w:val="pt-BR"/>
        </w:rPr>
        <w:lastRenderedPageBreak/>
        <w:t>aplicadas juntamente com a sanção de multa, facultada a defesa prévia de interessado, no respectivo processo, no prazo de 5 (cinco) dias úteis</w:t>
      </w:r>
      <w:bookmarkEnd w:id="2"/>
      <w:r w:rsidRPr="00677FC7">
        <w:rPr>
          <w:rFonts w:ascii="Azo Sans Md" w:hAnsi="Azo Sans Md" w:cs="Arial"/>
          <w:w w:val="110"/>
          <w:lang w:val="pt-BR"/>
        </w:rPr>
        <w:t>;</w:t>
      </w:r>
    </w:p>
    <w:p w14:paraId="61CC8200" w14:textId="504F6A3E" w:rsidR="00677FC7" w:rsidRPr="00677FC7" w:rsidRDefault="00677FC7" w:rsidP="00677FC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677FC7">
        <w:rPr>
          <w:rFonts w:ascii="Azo Sans Md" w:hAnsi="Azo Sans Md" w:cs="Arial"/>
          <w:w w:val="110"/>
          <w:lang w:val="pt-BR"/>
        </w:rPr>
        <w:t>A aplicação de quaisquer das penalidades previstas realizar-se–á em processo administrativo que assegurará o contraditório e a ampla defesa ao licitante/adjudicatário, observando-se o procedimento previsto na Lei n.º 8.666/93</w:t>
      </w:r>
      <w:r>
        <w:rPr>
          <w:rFonts w:ascii="Azo Sans Md" w:hAnsi="Azo Sans Md" w:cs="Arial"/>
          <w:w w:val="110"/>
          <w:lang w:val="pt-BR"/>
        </w:rPr>
        <w:t>.</w:t>
      </w:r>
    </w:p>
    <w:bookmarkEnd w:id="1"/>
    <w:p w14:paraId="36A9D534" w14:textId="7828951F" w:rsidR="0042462B" w:rsidRPr="00412C44" w:rsidRDefault="0042462B" w:rsidP="0072334E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412C44">
        <w:rPr>
          <w:rFonts w:ascii="Azo Sans Md" w:eastAsia="Gill Sans MT" w:hAnsi="Azo Sans Md" w:cs="Arial"/>
          <w:b/>
          <w:bCs/>
          <w:spacing w:val="-3"/>
        </w:rPr>
        <w:tab/>
      </w:r>
    </w:p>
    <w:p w14:paraId="0E09CBC4" w14:textId="1E4CAC87" w:rsidR="00AA5EFB" w:rsidRPr="00412C44" w:rsidRDefault="00AF7B94" w:rsidP="00AA5EF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  <w:lang w:val="pt-BR"/>
        </w:rPr>
        <w:t>Além das obrigações resultantes da aplicação da lei n° 8666/93 e demais normas pertinentes, são obrigações da CONTRATANTE</w:t>
      </w:r>
      <w:r w:rsidR="00E4440F" w:rsidRPr="00412C44">
        <w:rPr>
          <w:rFonts w:ascii="Azo Sans Md" w:hAnsi="Azo Sans Md" w:cs="Arial"/>
          <w:w w:val="110"/>
          <w:lang w:val="pt-BR"/>
        </w:rPr>
        <w:t>:</w:t>
      </w:r>
    </w:p>
    <w:p w14:paraId="04DDCDE7" w14:textId="77777777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Fiscalizar a aquisição, através de profissional designado para este fim, recebendo o objeto no prazo e condições estabelecidas neste instrumento e demais seus anexos pertinentes;</w:t>
      </w:r>
    </w:p>
    <w:p w14:paraId="4C30D376" w14:textId="57BF1A74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Verificar minuciosamente, no prazo fixado, a conformidade dos bens recebidos provisoriamente com as especificações constantes no Termo de Referência e da proposta, para fins de aceitação e recebimento definitivo;</w:t>
      </w:r>
    </w:p>
    <w:p w14:paraId="082D26B8" w14:textId="70F82A37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 xml:space="preserve">Atestar as faturas/notas fiscais da CONTRATADA oriundas da aquisição; </w:t>
      </w:r>
    </w:p>
    <w:p w14:paraId="473313F2" w14:textId="4D15B3D7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Efetuar os pagamentos devidos nos prazos estabelecidos a contratada;</w:t>
      </w:r>
    </w:p>
    <w:p w14:paraId="0D91001C" w14:textId="0F79D92B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Prestar as informações e os devidos esclarecimentos que venham a ser solicitados pela CONTRATADA;</w:t>
      </w:r>
    </w:p>
    <w:p w14:paraId="0EBDF9CF" w14:textId="0D537B48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Aplicar as penalidades constantes no item das Sanções Administrativas do Termo de Referência, bem como aqueles previstos na Lei 8.666/93, em caso de descumprimento de qualquer obrigação por parte da CONTRATADA;</w:t>
      </w:r>
    </w:p>
    <w:p w14:paraId="29252031" w14:textId="5DF6DE26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Comunicar à Contratada, por escrito, sobre imperfeições, falhas ou irregularidades verificadas no objeto fornecido, para que seja substituído, reparado ou corrigido;</w:t>
      </w:r>
    </w:p>
    <w:p w14:paraId="1050AECD" w14:textId="253009C9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Acompanhar e fiscalizar o cumprimento das obrigações da Contratada, através de comissão/servidor especialmente designado;</w:t>
      </w:r>
    </w:p>
    <w:p w14:paraId="024EAE64" w14:textId="5370330A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Efetuar o pagamento à Contratada no valor correspondente ao fornecimento do objeto, no prazo e forma estabelecidos no Termo de Referência e seus anexos;</w:t>
      </w:r>
    </w:p>
    <w:p w14:paraId="2D775F7C" w14:textId="200DA110" w:rsid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lastRenderedPageBreak/>
        <w:t>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6A433C65" w14:textId="7B660D2F" w:rsidR="0042462B" w:rsidRPr="00412C44" w:rsidRDefault="0042462B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AF7B94" w:rsidRPr="00AF7B94">
        <w:rPr>
          <w:rFonts w:ascii="Azo Sans Md" w:eastAsia="Gill Sans MT" w:hAnsi="Azo Sans Md" w:cs="Arial"/>
          <w:b/>
          <w:bCs/>
          <w:spacing w:val="-3"/>
        </w:rPr>
        <w:t xml:space="preserve"> E FORMA DE EXECUÇÃO DA CONTRATAÇÃO</w:t>
      </w:r>
    </w:p>
    <w:p w14:paraId="7EFC6B9F" w14:textId="3F218219" w:rsidR="00E4440F" w:rsidRPr="00412C44" w:rsidRDefault="00AF7B94" w:rsidP="00E4440F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  <w:lang w:val="pt-BR"/>
        </w:rPr>
        <w:t>Além das obrigações resultantes da aplicação da lei n° 8666/93 e demais normas pertinentes, são obrigações da CONTRATADA</w:t>
      </w:r>
      <w:r w:rsidR="002B1CD4">
        <w:rPr>
          <w:rFonts w:ascii="Azo Sans Md" w:hAnsi="Azo Sans Md" w:cs="Arial"/>
          <w:w w:val="110"/>
          <w:lang w:val="pt-BR"/>
        </w:rPr>
        <w:t>:</w:t>
      </w:r>
    </w:p>
    <w:p w14:paraId="0399E4A4" w14:textId="77777777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Efetuar a entrega do objeto em perfeitas condições, conforme especificações, prazo e local constantes no Termo de Referência e seus anexos, acompanhado da respectiva NOTA FISCAL ELETRÔNICA, na qual constarão as indicações referentes a: marca, fabricante, modelo, procedência e prazo de garantia e/ou validade;</w:t>
      </w:r>
    </w:p>
    <w:p w14:paraId="0D5A191D" w14:textId="1B555613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Responsabilizar-se pelos vícios e danos decorrentes do objeto, de acordo com os artigos 12, 13 e 17 a 27, do Código de Defesa do Consumidor (Lei nº 8.078, de 1990);</w:t>
      </w:r>
    </w:p>
    <w:p w14:paraId="54823252" w14:textId="4DB58797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Substituir, reparar ou corrigir, às suas expensas, no prazo fixado n</w:t>
      </w:r>
      <w:r w:rsidR="008E54D4">
        <w:rPr>
          <w:rFonts w:ascii="Azo Sans Md" w:hAnsi="Azo Sans Md" w:cs="Arial"/>
          <w:w w:val="110"/>
        </w:rPr>
        <w:t>o</w:t>
      </w:r>
      <w:r w:rsidRPr="00AF7B94">
        <w:rPr>
          <w:rFonts w:ascii="Azo Sans Md" w:hAnsi="Azo Sans Md" w:cs="Arial"/>
          <w:w w:val="110"/>
        </w:rPr>
        <w:t xml:space="preserve"> Termo de Referência, o objeto com avarias ou defeitos;</w:t>
      </w:r>
    </w:p>
    <w:p w14:paraId="21D143E4" w14:textId="6ED192E6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Comunicar à Contratante, no prazo mínimo de 48h (quarenta e oito) horas que antecede a data da entrega, os motivos que impossibilitem o cumprimento do prazo previsto, com a devida comprovação;</w:t>
      </w:r>
    </w:p>
    <w:p w14:paraId="74263BF8" w14:textId="20035AB4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Manter-se, durante toda a execução da contratação, em compatibilidade com as obrigações assumidas, todas as condições de habilitação e qualificação exigidas na licitação;</w:t>
      </w:r>
    </w:p>
    <w:p w14:paraId="79D7977F" w14:textId="6CA5D529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Manter preposto aceito pela Administração da Secretaria Municipal de Saúde, para representá-la no cumprimento da obrigação;</w:t>
      </w:r>
    </w:p>
    <w:p w14:paraId="5EDBCD75" w14:textId="1C53A49E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Responder pelos encargos trabalhistas, previdenciários, fiscais e comerciais resultantes da execução da contratação;</w:t>
      </w:r>
    </w:p>
    <w:p w14:paraId="3165F81E" w14:textId="3CBF0DDB" w:rsidR="00AF7B94" w:rsidRP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t>Cumprir o objeto do</w:t>
      </w:r>
      <w:r w:rsidR="008E54D4">
        <w:rPr>
          <w:rFonts w:ascii="Azo Sans Md" w:hAnsi="Azo Sans Md" w:cs="Arial"/>
          <w:w w:val="110"/>
        </w:rPr>
        <w:t xml:space="preserve"> </w:t>
      </w:r>
      <w:r w:rsidRPr="00AF7B94">
        <w:rPr>
          <w:rFonts w:ascii="Azo Sans Md" w:hAnsi="Azo Sans Md" w:cs="Arial"/>
          <w:w w:val="110"/>
        </w:rPr>
        <w:t>Termo de Referência de acordo com as especificações nele contidas, bem como na legislação em vigor;</w:t>
      </w:r>
    </w:p>
    <w:p w14:paraId="418DD715" w14:textId="4827748F" w:rsidR="00AF7B94" w:rsidRDefault="00AF7B94" w:rsidP="00AF7B94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AF7B94">
        <w:rPr>
          <w:rFonts w:ascii="Azo Sans Md" w:hAnsi="Azo Sans Md" w:cs="Arial"/>
          <w:w w:val="110"/>
        </w:rPr>
        <w:lastRenderedPageBreak/>
        <w:t>Responsabilizar-se, na forma da lei, por quaisquer danos causados diretamente aos bens do Município ou a terceiros, decorrentes de sua culpa ou dolo na execução da obrigação, não excluindo ou reduzindo essa responsabilidade em razão da existência de fiscalização da Secretaria de Saúde</w:t>
      </w:r>
      <w:r>
        <w:rPr>
          <w:rFonts w:ascii="Azo Sans Md" w:hAnsi="Azo Sans Md" w:cs="Arial"/>
          <w:w w:val="110"/>
        </w:rPr>
        <w:t>;</w:t>
      </w:r>
    </w:p>
    <w:p w14:paraId="2FDE2ABB" w14:textId="77777777" w:rsidR="00CA6B5D" w:rsidRPr="00412C44" w:rsidRDefault="00CA6B5D" w:rsidP="00AC170B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74"/>
      <w:bookmarkStart w:id="4" w:name="_Toc77102011"/>
      <w:r w:rsidRPr="00412C44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3"/>
      <w:bookmarkEnd w:id="4"/>
    </w:p>
    <w:p w14:paraId="2DC39D69" w14:textId="6E8EE7A0" w:rsidR="007E4FE8" w:rsidRPr="00412C44" w:rsidRDefault="00CA6B5D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– </w:t>
      </w:r>
      <w:bookmarkStart w:id="5" w:name="_Toc62718155"/>
      <w:bookmarkStart w:id="6" w:name="_Toc77101991"/>
      <w:r w:rsidR="007E4FE8" w:rsidRPr="00412C44">
        <w:rPr>
          <w:rFonts w:ascii="Azo Sans Md" w:hAnsi="Azo Sans Md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F40383" w:rsidRPr="00412C44">
        <w:rPr>
          <w:rFonts w:ascii="Azo Sans Md" w:hAnsi="Azo Sans Md" w:cs="Arial"/>
          <w:w w:val="110"/>
        </w:rPr>
        <w:t>I</w:t>
      </w:r>
      <w:r w:rsidR="007E4FE8" w:rsidRPr="00412C44">
        <w:rPr>
          <w:rFonts w:ascii="Azo Sans Md" w:hAnsi="Azo Sans Md" w:cs="Arial"/>
          <w:w w:val="110"/>
        </w:rPr>
        <w:t xml:space="preserve"> deste edital, conforme o caso.</w:t>
      </w:r>
    </w:p>
    <w:p w14:paraId="447A97CA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7" w:name="_Toc43891537"/>
      <w:r w:rsidRPr="00412C44">
        <w:rPr>
          <w:rFonts w:ascii="Azo Sans Md" w:hAnsi="Azo Sans Md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7"/>
    </w:p>
    <w:p w14:paraId="2E1E07A3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8" w:name="_Toc43891538"/>
      <w:r w:rsidRPr="00412C44">
        <w:rPr>
          <w:rFonts w:ascii="Azo Sans Md" w:hAnsi="Azo Sans Md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5117B73B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8"/>
    </w:p>
    <w:p w14:paraId="15DD230F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Como condição para retirada da Nota de Empenho e/ou celebração do contrato, a licitante vencedora deverá manter as mesmas condições de habilitação consignadas neste edital, as quais serão verificadas novamente no momento da assinatura do termo.</w:t>
      </w:r>
    </w:p>
    <w:p w14:paraId="5F96BB02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911D49" w14:textId="77777777" w:rsidR="007E4FE8" w:rsidRPr="00412C44" w:rsidRDefault="007E4FE8" w:rsidP="00AC170B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bookmarkStart w:id="9" w:name="_Toc43891539"/>
      <w:r w:rsidRPr="00412C44">
        <w:rPr>
          <w:rFonts w:ascii="Azo Sans Md" w:hAnsi="Azo Sans Md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9"/>
    </w:p>
    <w:p w14:paraId="76760059" w14:textId="032E2377" w:rsidR="00CA6B5D" w:rsidRPr="00412C44" w:rsidRDefault="00CA6B5D" w:rsidP="007E4F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lastRenderedPageBreak/>
        <w:t>RECURSOS ORÇAMENTÁRIOS</w:t>
      </w:r>
      <w:bookmarkEnd w:id="5"/>
      <w:bookmarkEnd w:id="6"/>
    </w:p>
    <w:p w14:paraId="15EA4277" w14:textId="6A50CAE5" w:rsidR="00AC170B" w:rsidRPr="00412C44" w:rsidRDefault="004E711E" w:rsidP="008C3D97">
      <w:pPr>
        <w:numPr>
          <w:ilvl w:val="1"/>
          <w:numId w:val="3"/>
        </w:numPr>
        <w:tabs>
          <w:tab w:val="left" w:pos="0"/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E711E">
        <w:rPr>
          <w:rFonts w:ascii="Azo Sans Md" w:hAnsi="Azo Sans Md" w:cs="Arial"/>
          <w:w w:val="110"/>
          <w:lang w:val="pt-BR"/>
        </w:rPr>
        <w:t>As despesas decorrentes da aquisição do objeto, previsto no</w:t>
      </w:r>
      <w:r w:rsidR="008E54D4">
        <w:rPr>
          <w:rFonts w:ascii="Azo Sans Md" w:hAnsi="Azo Sans Md" w:cs="Arial"/>
          <w:w w:val="110"/>
          <w:lang w:val="pt-BR"/>
        </w:rPr>
        <w:t xml:space="preserve"> </w:t>
      </w:r>
      <w:r w:rsidRPr="004E711E">
        <w:rPr>
          <w:rFonts w:ascii="Azo Sans Md" w:hAnsi="Azo Sans Md" w:cs="Arial"/>
          <w:w w:val="110"/>
          <w:lang w:val="pt-BR"/>
        </w:rPr>
        <w:t>Termo de Referência correrão por conta da natureza da despesa, fonte de recurso e programas de trabalho, abaixo especificados</w:t>
      </w:r>
      <w:r w:rsidR="0035746C" w:rsidRPr="00412C44">
        <w:rPr>
          <w:rFonts w:ascii="Azo Sans Md" w:hAnsi="Azo Sans Md" w:cs="Arial"/>
          <w:w w:val="110"/>
          <w:lang w:val="pt-BR"/>
        </w:rPr>
        <w:t>:</w:t>
      </w:r>
    </w:p>
    <w:p w14:paraId="5C9F3AAC" w14:textId="77777777" w:rsidR="004E711E" w:rsidRPr="004E711E" w:rsidRDefault="004E711E" w:rsidP="004E711E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E711E">
        <w:rPr>
          <w:rFonts w:ascii="Azo Sans Md" w:hAnsi="Azo Sans Md" w:cs="Arial"/>
          <w:w w:val="110"/>
        </w:rPr>
        <w:t>Elemento de despesa:</w:t>
      </w:r>
      <w:r w:rsidRPr="004E711E">
        <w:rPr>
          <w:rFonts w:ascii="Azo Sans Md" w:hAnsi="Azo Sans Md" w:cs="Arial"/>
          <w:b/>
          <w:bCs/>
          <w:w w:val="110"/>
        </w:rPr>
        <w:t xml:space="preserve"> 33.90.30-15;</w:t>
      </w:r>
    </w:p>
    <w:p w14:paraId="639AC308" w14:textId="1415DD78" w:rsidR="004E711E" w:rsidRPr="004E711E" w:rsidRDefault="004E711E" w:rsidP="004E711E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E711E">
        <w:rPr>
          <w:rFonts w:ascii="Azo Sans Md" w:hAnsi="Azo Sans Md" w:cs="Arial"/>
          <w:w w:val="110"/>
        </w:rPr>
        <w:t xml:space="preserve">Fonte de recurso: </w:t>
      </w:r>
      <w:r w:rsidRPr="004E711E">
        <w:rPr>
          <w:rFonts w:ascii="Azo Sans Md" w:hAnsi="Azo Sans Md" w:cs="Arial"/>
          <w:b/>
          <w:bCs/>
          <w:w w:val="110"/>
        </w:rPr>
        <w:t>007;</w:t>
      </w:r>
    </w:p>
    <w:p w14:paraId="4CE1AB7A" w14:textId="25DDF8AC" w:rsidR="004E711E" w:rsidRDefault="004E711E" w:rsidP="004E711E">
      <w:pPr>
        <w:numPr>
          <w:ilvl w:val="2"/>
          <w:numId w:val="3"/>
        </w:numPr>
        <w:tabs>
          <w:tab w:val="left" w:pos="993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E711E">
        <w:rPr>
          <w:rFonts w:ascii="Azo Sans Md" w:hAnsi="Azo Sans Md" w:cs="Arial"/>
          <w:w w:val="110"/>
        </w:rPr>
        <w:t xml:space="preserve">Programa de Trabalho: </w:t>
      </w:r>
      <w:r w:rsidRPr="004E711E">
        <w:rPr>
          <w:rFonts w:ascii="Azo Sans Md" w:hAnsi="Azo Sans Md" w:cs="Arial"/>
          <w:b/>
          <w:bCs/>
          <w:w w:val="110"/>
        </w:rPr>
        <w:t>30001.10.302.0087.2.237;</w:t>
      </w:r>
    </w:p>
    <w:p w14:paraId="658C6F7B" w14:textId="0F752BA2" w:rsidR="00E4440F" w:rsidRPr="00412C44" w:rsidRDefault="004E711E" w:rsidP="00E4440F">
      <w:pPr>
        <w:numPr>
          <w:ilvl w:val="1"/>
          <w:numId w:val="3"/>
        </w:numPr>
        <w:tabs>
          <w:tab w:val="left" w:pos="0"/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E711E">
        <w:rPr>
          <w:rFonts w:ascii="Azo Sans Md" w:hAnsi="Azo Sans Md" w:cs="Arial"/>
          <w:w w:val="110"/>
          <w:lang w:val="pt-BR"/>
        </w:rPr>
        <w:t xml:space="preserve">As notas fiscais deverão ser emitidas em nome do </w:t>
      </w:r>
      <w:r w:rsidRPr="004E711E">
        <w:rPr>
          <w:rFonts w:ascii="Azo Sans Md" w:hAnsi="Azo Sans Md" w:cs="Arial"/>
          <w:b/>
          <w:w w:val="110"/>
          <w:lang w:val="pt-BR"/>
        </w:rPr>
        <w:t>FUNDO MUNICIPAL DE SAÚDE, CNPJ: 11.399.442/0001-79 - AVENIDA ALBERTO BRAUNE, Nº 224, SALA 221, CENTRO, NOVA FRIBURGO/RJ, CEP 28613-001</w:t>
      </w:r>
      <w:r w:rsidR="00E4440F" w:rsidRPr="00412C44">
        <w:rPr>
          <w:rFonts w:ascii="Azo Sans Md" w:hAnsi="Azo Sans Md" w:cs="Arial"/>
          <w:b/>
          <w:w w:val="110"/>
          <w:lang w:val="pt-BR"/>
        </w:rPr>
        <w:t>.</w:t>
      </w:r>
    </w:p>
    <w:p w14:paraId="62CD6797" w14:textId="689B53F8" w:rsidR="00CA6B5D" w:rsidRPr="00412C44" w:rsidRDefault="00CA6B5D" w:rsidP="001C73D6">
      <w:pPr>
        <w:numPr>
          <w:ilvl w:val="0"/>
          <w:numId w:val="3"/>
        </w:numPr>
        <w:tabs>
          <w:tab w:val="left" w:pos="0"/>
          <w:tab w:val="left" w:pos="851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10" w:name="_Toc62718176"/>
      <w:bookmarkStart w:id="11" w:name="_Toc77102013"/>
      <w:r w:rsidRPr="00412C44">
        <w:rPr>
          <w:rFonts w:ascii="Azo Sans Md" w:eastAsia="Gill Sans MT" w:hAnsi="Azo Sans Md" w:cs="Arial"/>
          <w:b/>
          <w:bCs/>
          <w:spacing w:val="-3"/>
        </w:rPr>
        <w:t>CONDIÇÕES DE PAGAMENTO</w:t>
      </w:r>
      <w:bookmarkEnd w:id="10"/>
      <w:bookmarkEnd w:id="11"/>
    </w:p>
    <w:p w14:paraId="6E9E614E" w14:textId="0D3855E2" w:rsidR="00BA4C78" w:rsidRPr="00412C44" w:rsidRDefault="00E913F6" w:rsidP="00C13E8F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  <w:lang w:val="pt-BR"/>
        </w:rPr>
      </w:pPr>
      <w:r w:rsidRPr="00412C44">
        <w:rPr>
          <w:rFonts w:ascii="Azo Sans Md" w:hAnsi="Azo Sans Md" w:cs="Arial"/>
          <w:w w:val="110"/>
        </w:rPr>
        <w:t xml:space="preserve"> </w:t>
      </w:r>
      <w:bookmarkStart w:id="12" w:name="__DdeLink__1146_648965856"/>
      <w:r w:rsidR="00412798" w:rsidRPr="00412798">
        <w:rPr>
          <w:rFonts w:ascii="Azo Sans Md" w:hAnsi="Azo Sans Md" w:cs="Arial"/>
          <w:w w:val="110"/>
          <w:lang w:val="pt-BR"/>
        </w:rPr>
        <w:t xml:space="preserve">O pagamento será efetuado conforme estabelece o Decreto 258 de 27 de setembro de 2018 c/c com o Decreto nº </w:t>
      </w:r>
      <w:bookmarkStart w:id="13" w:name="__DdeLink__2037_754842339"/>
      <w:r w:rsidR="00412798" w:rsidRPr="00412798">
        <w:rPr>
          <w:rFonts w:ascii="Azo Sans Md" w:hAnsi="Azo Sans Md" w:cs="Arial"/>
          <w:w w:val="110"/>
          <w:lang w:val="pt-BR"/>
        </w:rPr>
        <w:t>313 de 10 de outubro de 2019</w:t>
      </w:r>
      <w:bookmarkEnd w:id="13"/>
      <w:r w:rsidR="00412798" w:rsidRPr="00412798">
        <w:rPr>
          <w:rFonts w:ascii="Azo Sans Md" w:hAnsi="Azo Sans Md" w:cs="Arial"/>
          <w:w w:val="110"/>
          <w:lang w:val="pt-BR"/>
        </w:rPr>
        <w:t>, desde que as certidões listadas abaixo estejam válidas e regulares</w:t>
      </w:r>
      <w:r w:rsidR="00BA4C78" w:rsidRPr="00412C44">
        <w:rPr>
          <w:rFonts w:ascii="Azo Sans Md" w:hAnsi="Azo Sans Md" w:cs="Arial"/>
          <w:w w:val="110"/>
          <w:lang w:val="pt-BR"/>
        </w:rPr>
        <w:t>:</w:t>
      </w:r>
    </w:p>
    <w:bookmarkEnd w:id="12"/>
    <w:p w14:paraId="418C1FEC" w14:textId="460F4AF2" w:rsidR="00CA6B5D" w:rsidRPr="00412C44" w:rsidRDefault="00E4440F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</w:t>
      </w:r>
      <w:r w:rsidR="00CA6B5D" w:rsidRPr="00412C44">
        <w:rPr>
          <w:rFonts w:ascii="Azo Sans Md" w:hAnsi="Azo Sans Md" w:cs="Arial"/>
          <w:w w:val="110"/>
        </w:rPr>
        <w:t xml:space="preserve">- Negativa de Débitos Trabalhistas; </w:t>
      </w:r>
    </w:p>
    <w:p w14:paraId="37B1769A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Fazenda Federal – abrange as contribuições sociais;</w:t>
      </w:r>
    </w:p>
    <w:p w14:paraId="2E1FD1EE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FGTS;</w:t>
      </w:r>
    </w:p>
    <w:p w14:paraId="15C56517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PGE – referente à Dívida Ativa Estadual;</w:t>
      </w:r>
    </w:p>
    <w:p w14:paraId="50C3DDB9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 - Municipal – referente ao ISS e Dívida Ativa;</w:t>
      </w:r>
    </w:p>
    <w:p w14:paraId="051DEF28" w14:textId="77777777" w:rsidR="00CA6B5D" w:rsidRPr="00412C44" w:rsidRDefault="00CA6B5D" w:rsidP="00E4440F">
      <w:pPr>
        <w:numPr>
          <w:ilvl w:val="2"/>
          <w:numId w:val="3"/>
        </w:numPr>
        <w:tabs>
          <w:tab w:val="left" w:pos="993"/>
        </w:tabs>
        <w:ind w:left="284" w:right="3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>- Estadual CND – referente ao ICMS.</w:t>
      </w:r>
    </w:p>
    <w:p w14:paraId="57F24EC9" w14:textId="56F132FB" w:rsidR="0035746C" w:rsidRPr="00412C44" w:rsidRDefault="00412798" w:rsidP="008C3D9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798">
        <w:rPr>
          <w:rFonts w:ascii="Azo Sans Md" w:hAnsi="Azo Sans Md" w:cs="Arial"/>
          <w:w w:val="110"/>
          <w:lang w:val="pt-BR"/>
        </w:rPr>
        <w:t>A Nota Fiscal deverá conter a identificação do Banco, número da Agência e da Conta Corrente, para que possibilite o CONTRATANTE efetuar o pagamento do valor devido</w:t>
      </w:r>
      <w:r w:rsidR="00BA4C78" w:rsidRPr="00412C44">
        <w:rPr>
          <w:rFonts w:ascii="Azo Sans Md" w:hAnsi="Azo Sans Md" w:cs="Arial"/>
          <w:w w:val="110"/>
          <w:lang w:val="pt-BR"/>
        </w:rPr>
        <w:t xml:space="preserve">; </w:t>
      </w:r>
    </w:p>
    <w:p w14:paraId="23C4CCD9" w14:textId="62BF3A62" w:rsidR="00ED753F" w:rsidRPr="00412C44" w:rsidRDefault="00412798" w:rsidP="008C3D9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Md" w:hAnsi="Azo Sans Md" w:cs="Arial"/>
          <w:w w:val="110"/>
        </w:rPr>
      </w:pPr>
      <w:r w:rsidRPr="00412798">
        <w:rPr>
          <w:rFonts w:ascii="Azo Sans Md" w:hAnsi="Azo Sans Md" w:cs="Arial"/>
          <w:w w:val="110"/>
          <w:lang w:val="pt-BR"/>
        </w:rPr>
        <w:t>Na ocorrência de rejeição da(s) Nota(s) Fiscal (</w:t>
      </w:r>
      <w:proofErr w:type="spellStart"/>
      <w:r w:rsidRPr="00412798">
        <w:rPr>
          <w:rFonts w:ascii="Azo Sans Md" w:hAnsi="Azo Sans Md" w:cs="Arial"/>
          <w:w w:val="110"/>
          <w:lang w:val="pt-BR"/>
        </w:rPr>
        <w:t>is</w:t>
      </w:r>
      <w:proofErr w:type="spellEnd"/>
      <w:r w:rsidRPr="00412798">
        <w:rPr>
          <w:rFonts w:ascii="Azo Sans Md" w:hAnsi="Azo Sans Md" w:cs="Arial"/>
          <w:w w:val="110"/>
          <w:lang w:val="pt-BR"/>
        </w:rPr>
        <w:t>), motivada por erro ou incorreções, o prazo para pagamento estipulado acima passará a ser contado a partir da data de sua reapresentação</w:t>
      </w:r>
      <w:r w:rsidR="00ED753F" w:rsidRPr="00412C44">
        <w:rPr>
          <w:rFonts w:ascii="Azo Sans Md" w:hAnsi="Azo Sans Md" w:cs="Arial"/>
          <w:w w:val="110"/>
        </w:rPr>
        <w:t>.</w:t>
      </w:r>
    </w:p>
    <w:p w14:paraId="746FB0ED" w14:textId="77777777" w:rsidR="0009398B" w:rsidRPr="00412C44" w:rsidRDefault="00A64CAD" w:rsidP="006E0E2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12C44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412C44" w:rsidRDefault="006B37AE" w:rsidP="006E0E27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731C95" w:rsidRPr="00412C44">
        <w:rPr>
          <w:rFonts w:ascii="Azo Sans Md" w:hAnsi="Azo Sans Md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412C44">
        <w:rPr>
          <w:rFonts w:ascii="Azo Sans Md" w:hAnsi="Azo Sans Md" w:cs="Arial"/>
          <w:w w:val="110"/>
        </w:rPr>
        <w:t>.</w:t>
      </w:r>
    </w:p>
    <w:p w14:paraId="282BE80B" w14:textId="2E295A1D" w:rsidR="00A94A34" w:rsidRPr="00412C44" w:rsidRDefault="006B37AE" w:rsidP="00F228E4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747" w:firstLine="0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- </w:t>
      </w:r>
      <w:r w:rsidR="00731C95" w:rsidRPr="00412C44">
        <w:rPr>
          <w:rFonts w:ascii="Azo Sans Md" w:hAnsi="Azo Sans Md" w:cs="Arial"/>
          <w:w w:val="110"/>
        </w:rPr>
        <w:t xml:space="preserve">A ata de realização da sessão pública do pregão, contendo a relação </w:t>
      </w:r>
      <w:r w:rsidR="00731C95" w:rsidRPr="00412C44">
        <w:rPr>
          <w:rFonts w:ascii="Azo Sans Md" w:hAnsi="Azo Sans Md" w:cs="Arial"/>
          <w:w w:val="110"/>
        </w:rPr>
        <w:lastRenderedPageBreak/>
        <w:t>dos licitantes que aceitarem cotar os bens ou serviços com preços iguais ao do licitante vencedor do certame, compõe anexo a esta Ata de Registro de Preços</w:t>
      </w:r>
      <w:r w:rsidR="00151BFC" w:rsidRPr="00412C44">
        <w:rPr>
          <w:rFonts w:ascii="Azo Sans Md" w:hAnsi="Azo Sans Md" w:cs="Arial"/>
          <w:w w:val="110"/>
        </w:rPr>
        <w:t>.</w:t>
      </w:r>
    </w:p>
    <w:p w14:paraId="49075725" w14:textId="3A340341" w:rsidR="00A92093" w:rsidRPr="00412C44" w:rsidRDefault="00731C95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  <w:r w:rsidRPr="00412C44">
        <w:rPr>
          <w:rFonts w:ascii="Azo Sans Md" w:hAnsi="Azo Sans Md" w:cs="Arial"/>
          <w:w w:val="110"/>
        </w:rPr>
        <w:t xml:space="preserve">Para firmeza e validade do pactuado, a presente Ata foi lavrada em </w:t>
      </w:r>
      <w:r w:rsidR="00CE7C3F" w:rsidRPr="00412C44">
        <w:rPr>
          <w:rFonts w:ascii="Azo Sans Md" w:hAnsi="Azo Sans Md" w:cs="Arial"/>
          <w:w w:val="110"/>
        </w:rPr>
        <w:t xml:space="preserve">02 (duas) </w:t>
      </w:r>
      <w:r w:rsidRPr="00412C44">
        <w:rPr>
          <w:rFonts w:ascii="Azo Sans Md" w:hAnsi="Azo Sans Md" w:cs="Arial"/>
          <w:w w:val="110"/>
        </w:rPr>
        <w:t>vias de igual teor, que, depois de lida e achada em ordem, vai assinada pelas partes.</w:t>
      </w:r>
    </w:p>
    <w:p w14:paraId="786D96D9" w14:textId="4C2010C1" w:rsidR="00E4440F" w:rsidRDefault="00E4440F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</w:p>
    <w:p w14:paraId="052F8F10" w14:textId="77777777" w:rsidR="00080AEF" w:rsidRPr="00412C44" w:rsidRDefault="00080AEF" w:rsidP="00E4440F">
      <w:pPr>
        <w:tabs>
          <w:tab w:val="left" w:pos="851"/>
        </w:tabs>
        <w:spacing w:before="113" w:line="360" w:lineRule="auto"/>
        <w:ind w:left="284" w:right="747"/>
        <w:jc w:val="both"/>
        <w:rPr>
          <w:rFonts w:ascii="Azo Sans Md" w:hAnsi="Azo Sans Md" w:cs="Arial"/>
          <w:w w:val="110"/>
        </w:rPr>
      </w:pPr>
    </w:p>
    <w:p w14:paraId="08B0573D" w14:textId="282EE581" w:rsidR="0009398B" w:rsidRPr="00412C44" w:rsidRDefault="0078214C" w:rsidP="006A6755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700F6A8B" w14:textId="77777777" w:rsidR="0009398B" w:rsidRPr="00412C44" w:rsidRDefault="00A53E15" w:rsidP="006E0E27">
      <w:pPr>
        <w:pStyle w:val="Ttulo1"/>
        <w:ind w:left="0" w:right="3" w:firstLine="0"/>
        <w:jc w:val="center"/>
        <w:rPr>
          <w:rFonts w:ascii="Azo Sans Md" w:hAnsi="Azo Sans Md"/>
          <w:u w:val="none"/>
        </w:rPr>
      </w:pPr>
      <w:r w:rsidRPr="00412C44">
        <w:rPr>
          <w:rFonts w:ascii="Azo Sans Md" w:hAnsi="Azo Sans Md"/>
          <w:u w:val="none"/>
        </w:rPr>
        <w:t>NICOLE RIBEIRO LESSA CIPRIANO</w:t>
      </w:r>
    </w:p>
    <w:p w14:paraId="07CE6026" w14:textId="77777777" w:rsidR="006E0E27" w:rsidRPr="00412C44" w:rsidRDefault="00A53E15" w:rsidP="006E0E27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Secretária Municipal de Saúde</w:t>
      </w:r>
      <w:r w:rsidR="00A64CAD" w:rsidRPr="00412C44">
        <w:rPr>
          <w:rFonts w:ascii="Azo Sans Md" w:hAnsi="Azo Sans Md"/>
          <w:w w:val="115"/>
        </w:rPr>
        <w:t xml:space="preserve"> </w:t>
      </w:r>
    </w:p>
    <w:p w14:paraId="6A8039CF" w14:textId="1D3C39C7" w:rsidR="0009398B" w:rsidRPr="00412C44" w:rsidRDefault="00A53E15" w:rsidP="006A2FF5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Matrícula: 106.137</w:t>
      </w:r>
    </w:p>
    <w:p w14:paraId="346B9066" w14:textId="1D8F6C4D" w:rsidR="00A92093" w:rsidRPr="00412C44" w:rsidRDefault="00A92093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223A983F" w14:textId="0C900F37" w:rsidR="00A92093" w:rsidRDefault="00A92093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0DA45F84" w14:textId="75F0F6B5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383580F4" w14:textId="77A0EC93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73A0BEBB" w14:textId="78C20B89" w:rsidR="00080AEF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47416D7F" w14:textId="77777777" w:rsidR="00080AEF" w:rsidRPr="00412C44" w:rsidRDefault="00080AEF" w:rsidP="006A2FF5">
      <w:pPr>
        <w:pStyle w:val="Corpodetexto"/>
        <w:ind w:right="3"/>
        <w:jc w:val="center"/>
        <w:rPr>
          <w:rFonts w:ascii="Azo Sans Md" w:hAnsi="Azo Sans Md"/>
          <w:w w:val="115"/>
          <w:sz w:val="16"/>
          <w:szCs w:val="16"/>
        </w:rPr>
      </w:pPr>
    </w:p>
    <w:p w14:paraId="05A19A04" w14:textId="77777777" w:rsidR="008C3D97" w:rsidRPr="00412C44" w:rsidRDefault="008C3D97" w:rsidP="00FE7FE7">
      <w:pPr>
        <w:pStyle w:val="Corpodetexto"/>
        <w:ind w:right="3"/>
        <w:rPr>
          <w:rFonts w:ascii="Azo Sans Md" w:hAnsi="Azo Sans Md"/>
          <w:sz w:val="16"/>
          <w:szCs w:val="16"/>
        </w:rPr>
      </w:pPr>
    </w:p>
    <w:p w14:paraId="0EE54AD5" w14:textId="5F4BBA6D" w:rsidR="00942887" w:rsidRPr="00412C44" w:rsidRDefault="006A2FF5" w:rsidP="006A2FF5">
      <w:pPr>
        <w:pStyle w:val="Corpodetexto"/>
        <w:spacing w:after="120"/>
        <w:jc w:val="center"/>
        <w:rPr>
          <w:rFonts w:ascii="Azo Sans Md" w:hAnsi="Azo Sans Md"/>
          <w:w w:val="115"/>
          <w:sz w:val="16"/>
          <w:szCs w:val="16"/>
        </w:rPr>
      </w:pPr>
      <w:r w:rsidRPr="00412C44">
        <w:rPr>
          <w:rFonts w:ascii="Azo Sans Md" w:hAnsi="Azo Sans Md"/>
          <w:w w:val="115"/>
          <w:sz w:val="16"/>
          <w:szCs w:val="16"/>
        </w:rPr>
        <w:t>________________________________________</w:t>
      </w:r>
    </w:p>
    <w:p w14:paraId="0BD12051" w14:textId="1F40F28D" w:rsidR="00A92093" w:rsidRPr="00412C44" w:rsidRDefault="006A2FF5" w:rsidP="00E4440F">
      <w:pPr>
        <w:pStyle w:val="Corpodetexto"/>
        <w:spacing w:after="120" w:line="360" w:lineRule="auto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Empresa</w:t>
      </w:r>
    </w:p>
    <w:p w14:paraId="70989979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48370DDD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72FCB658" w14:textId="77777777" w:rsidR="00080AEF" w:rsidRDefault="00080AEF" w:rsidP="00427D40">
      <w:pPr>
        <w:pStyle w:val="Ttulo1"/>
        <w:spacing w:after="120" w:line="360" w:lineRule="auto"/>
        <w:ind w:left="952" w:right="813" w:firstLine="0"/>
        <w:jc w:val="center"/>
        <w:rPr>
          <w:rFonts w:ascii="Azo Sans Md" w:hAnsi="Azo Sans Md"/>
          <w:sz w:val="20"/>
          <w:szCs w:val="20"/>
          <w:u w:val="none"/>
        </w:rPr>
      </w:pPr>
    </w:p>
    <w:p w14:paraId="0CE6DCA9" w14:textId="571C9E59" w:rsidR="00427D40" w:rsidRPr="00412C44" w:rsidRDefault="00427D40" w:rsidP="000138A1">
      <w:pPr>
        <w:pStyle w:val="Ttulo1"/>
        <w:spacing w:after="120" w:line="360" w:lineRule="auto"/>
        <w:ind w:left="0" w:right="813" w:firstLine="0"/>
        <w:jc w:val="center"/>
        <w:rPr>
          <w:rFonts w:ascii="Azo Sans Md" w:hAnsi="Azo Sans Md"/>
          <w:sz w:val="20"/>
          <w:szCs w:val="20"/>
          <w:u w:val="none"/>
        </w:rPr>
      </w:pPr>
      <w:r w:rsidRPr="00412C44">
        <w:rPr>
          <w:rFonts w:ascii="Azo Sans Md" w:hAnsi="Azo Sans Md"/>
          <w:sz w:val="20"/>
          <w:szCs w:val="20"/>
          <w:u w:val="none"/>
        </w:rPr>
        <w:t xml:space="preserve">CADASTRO DE RESERVA – </w:t>
      </w:r>
      <w:r w:rsidRPr="00412C44">
        <w:rPr>
          <w:rFonts w:ascii="Azo Sans Md" w:hAnsi="Azo Sans Md"/>
          <w:sz w:val="20"/>
          <w:szCs w:val="20"/>
        </w:rPr>
        <w:t>ANEXO A</w:t>
      </w:r>
      <w:r w:rsidRPr="00412C44">
        <w:rPr>
          <w:rFonts w:ascii="Azo Sans Md" w:hAnsi="Azo Sans Md"/>
          <w:sz w:val="20"/>
          <w:szCs w:val="20"/>
          <w:u w:val="none"/>
        </w:rPr>
        <w:t xml:space="preserve"> DA ATA DE REGISTRO DE PREÇOS</w:t>
      </w:r>
    </w:p>
    <w:p w14:paraId="51607464" w14:textId="77777777" w:rsidR="00427D40" w:rsidRPr="00412C44" w:rsidRDefault="00427D40" w:rsidP="00427D40">
      <w:pPr>
        <w:pStyle w:val="Corpodetexto"/>
        <w:spacing w:after="120" w:line="360" w:lineRule="auto"/>
        <w:ind w:left="262" w:right="547"/>
        <w:jc w:val="both"/>
        <w:rPr>
          <w:rFonts w:ascii="Azo Sans Md" w:hAnsi="Azo Sans Md"/>
          <w:sz w:val="20"/>
          <w:szCs w:val="20"/>
        </w:rPr>
      </w:pPr>
      <w:r w:rsidRPr="00412C44">
        <w:rPr>
          <w:rFonts w:ascii="Azo Sans Md" w:hAnsi="Azo Sans Md"/>
          <w:w w:val="120"/>
          <w:sz w:val="20"/>
          <w:szCs w:val="20"/>
        </w:rPr>
        <w:t>Ficam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registrados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os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preços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dos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licitantes</w:t>
      </w:r>
      <w:r w:rsidRPr="00412C44">
        <w:rPr>
          <w:rFonts w:ascii="Azo Sans Md" w:hAnsi="Azo Sans Md"/>
          <w:spacing w:val="-42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que</w:t>
      </w:r>
      <w:r w:rsidRPr="00412C44">
        <w:rPr>
          <w:rFonts w:ascii="Azo Sans Md" w:hAnsi="Azo Sans Md"/>
          <w:spacing w:val="-40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aceitaram</w:t>
      </w:r>
      <w:r w:rsidRPr="00412C44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cotar</w:t>
      </w:r>
      <w:r w:rsidRPr="00412C44">
        <w:rPr>
          <w:rFonts w:ascii="Azo Sans Md" w:hAnsi="Azo Sans Md"/>
          <w:spacing w:val="-43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os</w:t>
      </w:r>
      <w:r w:rsidRPr="00412C44">
        <w:rPr>
          <w:rFonts w:ascii="Azo Sans Md" w:hAnsi="Azo Sans Md"/>
          <w:spacing w:val="-41"/>
          <w:w w:val="120"/>
          <w:sz w:val="20"/>
          <w:szCs w:val="20"/>
        </w:rPr>
        <w:t xml:space="preserve"> </w:t>
      </w:r>
      <w:r w:rsidRPr="00412C44">
        <w:rPr>
          <w:rFonts w:ascii="Azo Sans Md" w:hAnsi="Azo Sans Md"/>
          <w:w w:val="120"/>
          <w:sz w:val="20"/>
          <w:szCs w:val="20"/>
        </w:rPr>
        <w:t>itens com preços iguais ao do licitante vencedor, na sequência da classificação do certame.</w:t>
      </w: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427D40" w:rsidRPr="00412C44" w14:paraId="5E279D1C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3E7AFC76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0F3422CC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427D40" w:rsidRPr="00412C44" w14:paraId="456C32D7" w14:textId="77777777" w:rsidTr="00771DFB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30C3336F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4B98F141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427D40" w:rsidRPr="00412C44" w14:paraId="229CB8CD" w14:textId="77777777" w:rsidTr="00771DFB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62E72EFB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5A023AF5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427D40" w:rsidRPr="00412C44" w14:paraId="305CBE58" w14:textId="77777777" w:rsidTr="005E7711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716A443F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4C9126F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0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00D4F562" w14:textId="77777777" w:rsidR="00427D40" w:rsidRPr="00412C44" w:rsidRDefault="00427D40" w:rsidP="00771DFB">
            <w:pPr>
              <w:pStyle w:val="TableParagraph"/>
              <w:spacing w:after="120" w:line="360" w:lineRule="auto"/>
              <w:rPr>
                <w:rFonts w:ascii="Azo Sans Md" w:hAnsi="Azo Sans Md"/>
                <w:sz w:val="20"/>
                <w:szCs w:val="20"/>
              </w:rPr>
            </w:pPr>
          </w:p>
        </w:tc>
        <w:tc>
          <w:tcPr>
            <w:tcW w:w="742" w:type="pct"/>
            <w:shd w:val="clear" w:color="auto" w:fill="F1F1F1"/>
          </w:tcPr>
          <w:p w14:paraId="04D667E7" w14:textId="77777777" w:rsidR="00427D40" w:rsidRPr="00412C44" w:rsidRDefault="00427D40" w:rsidP="00771DFB">
            <w:pPr>
              <w:pStyle w:val="TableParagraph"/>
              <w:spacing w:after="120" w:line="360" w:lineRule="auto"/>
              <w:ind w:left="113"/>
              <w:rPr>
                <w:rFonts w:ascii="Azo Sans Md" w:hAnsi="Azo Sans Md"/>
                <w:b/>
                <w:sz w:val="20"/>
                <w:szCs w:val="20"/>
              </w:rPr>
            </w:pPr>
            <w:r w:rsidRPr="00412C44">
              <w:rPr>
                <w:rFonts w:ascii="Azo Sans Md" w:hAnsi="Azo Sans Md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70FF087F" w14:textId="77777777" w:rsidR="00427D40" w:rsidRPr="00412C44" w:rsidRDefault="00427D40" w:rsidP="00427D40">
      <w:pPr>
        <w:spacing w:after="120" w:line="360" w:lineRule="auto"/>
        <w:rPr>
          <w:rFonts w:ascii="Azo Sans Md" w:hAnsi="Azo Sans Md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1252"/>
        <w:gridCol w:w="3584"/>
        <w:gridCol w:w="794"/>
        <w:gridCol w:w="834"/>
        <w:gridCol w:w="1254"/>
        <w:gridCol w:w="1243"/>
      </w:tblGrid>
      <w:tr w:rsidR="00427D40" w:rsidRPr="00412C44" w14:paraId="3A209207" w14:textId="77777777" w:rsidTr="00771DFB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5D87A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2C7E8495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CB10DD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F6BD28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 xml:space="preserve">UNID.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79844D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ED55B6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7D40" w:rsidRPr="00412C44" w14:paraId="1205087F" w14:textId="77777777" w:rsidTr="00771DFB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E8EE9F1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BB17C66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02FE113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7E78C13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8F5A2FA" w14:textId="77777777" w:rsidR="00427D40" w:rsidRPr="00412C44" w:rsidRDefault="00427D40" w:rsidP="00771DFB">
            <w:pPr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27A14C8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7C0CD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b/>
                <w:bCs/>
                <w:color w:val="FFFFFF" w:themeColor="background1"/>
              </w:rPr>
            </w:pPr>
            <w:r w:rsidRPr="00412C44">
              <w:rPr>
                <w:rFonts w:ascii="Azo Sans Md" w:hAnsi="Azo Sans Md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7D40" w:rsidRPr="00412C44" w14:paraId="1491AE4E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39DB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lastRenderedPageBreak/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6579EC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33EC7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C55CC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C4568A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38C76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4650AC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127F7416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D89551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2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6E519F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E230FBE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1FF07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5A175F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3F6C2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6044B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017DF092" w14:textId="77777777" w:rsidTr="00771DFB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5245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  <w:r w:rsidRPr="00412C44">
              <w:rPr>
                <w:rFonts w:ascii="Azo Sans Md" w:hAnsi="Azo Sans Md" w:cs="Calibri"/>
                <w:color w:val="000000"/>
              </w:rPr>
              <w:t>...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AA102B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DF1F4C9" w14:textId="77777777" w:rsidR="00427D40" w:rsidRPr="00412C44" w:rsidRDefault="00427D40" w:rsidP="00771DFB">
            <w:pPr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6486F74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883F6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B77DE" w14:textId="77777777" w:rsidR="00427D40" w:rsidRPr="00412C44" w:rsidRDefault="00427D40" w:rsidP="00771DFB">
            <w:pPr>
              <w:jc w:val="center"/>
              <w:rPr>
                <w:rFonts w:ascii="Azo Sans Md" w:hAnsi="Azo Sans Md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25118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color w:val="000000"/>
              </w:rPr>
            </w:pPr>
          </w:p>
        </w:tc>
      </w:tr>
      <w:tr w:rsidR="00427D40" w:rsidRPr="00412C44" w14:paraId="17D27AE3" w14:textId="77777777" w:rsidTr="00771DFB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782C543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4ED68C55" w14:textId="77777777" w:rsidR="00427D40" w:rsidRPr="00412C44" w:rsidRDefault="00427D40" w:rsidP="00771DFB">
            <w:pPr>
              <w:jc w:val="right"/>
              <w:rPr>
                <w:rFonts w:ascii="Azo Sans Md" w:hAnsi="Azo Sans Md" w:cs="Calibri"/>
                <w:b/>
                <w:bCs/>
                <w:color w:val="000000"/>
              </w:rPr>
            </w:pPr>
            <w:r w:rsidRPr="00412C44">
              <w:rPr>
                <w:rFonts w:ascii="Azo Sans Md" w:hAnsi="Azo Sans Md" w:cs="Calibri"/>
                <w:b/>
                <w:bCs/>
                <w:color w:val="000000"/>
              </w:rPr>
              <w:t> </w:t>
            </w:r>
          </w:p>
        </w:tc>
      </w:tr>
    </w:tbl>
    <w:p w14:paraId="7442DBA3" w14:textId="2BC0A960" w:rsidR="005E7711" w:rsidRPr="00412C44" w:rsidRDefault="005E7711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192E81A6" w14:textId="77777777" w:rsidR="00795F20" w:rsidRPr="00412C44" w:rsidRDefault="00795F2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0C058D6E" w14:textId="772C298C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11811685" wp14:editId="204997C7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5AABE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4C0F5F4C" w14:textId="77777777" w:rsidR="00427D40" w:rsidRPr="00412C44" w:rsidRDefault="00427D40" w:rsidP="00427D40">
      <w:pPr>
        <w:pStyle w:val="Ttulo1"/>
        <w:ind w:left="0" w:right="3" w:firstLine="0"/>
        <w:jc w:val="center"/>
        <w:rPr>
          <w:rFonts w:ascii="Azo Sans Md" w:hAnsi="Azo Sans Md"/>
          <w:u w:val="none"/>
        </w:rPr>
      </w:pPr>
      <w:r w:rsidRPr="00412C44">
        <w:rPr>
          <w:rFonts w:ascii="Azo Sans Md" w:hAnsi="Azo Sans Md"/>
          <w:u w:val="none"/>
        </w:rPr>
        <w:t>NICOLE RIBEIRO LESSA CIPRIANO</w:t>
      </w:r>
    </w:p>
    <w:p w14:paraId="04C7BDA4" w14:textId="77777777" w:rsidR="00427D40" w:rsidRPr="00412C44" w:rsidRDefault="00427D40" w:rsidP="00427D40">
      <w:pPr>
        <w:pStyle w:val="Corpodetex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 xml:space="preserve">Secretária Municipal de Saúde </w:t>
      </w:r>
    </w:p>
    <w:p w14:paraId="7DC30242" w14:textId="77777777" w:rsidR="00427D40" w:rsidRPr="00412C44" w:rsidRDefault="00427D40" w:rsidP="00427D40">
      <w:pPr>
        <w:pStyle w:val="Corpodetexto"/>
        <w:ind w:right="3"/>
        <w:jc w:val="center"/>
        <w:rPr>
          <w:rFonts w:ascii="Azo Sans Md" w:hAnsi="Azo Sans Md"/>
        </w:rPr>
      </w:pPr>
      <w:r w:rsidRPr="00412C44">
        <w:rPr>
          <w:rFonts w:ascii="Azo Sans Md" w:hAnsi="Azo Sans Md"/>
          <w:w w:val="115"/>
        </w:rPr>
        <w:t>Matrícula: 106.137</w:t>
      </w:r>
    </w:p>
    <w:p w14:paraId="095C580C" w14:textId="77777777" w:rsidR="00C82A2F" w:rsidRPr="00412C44" w:rsidRDefault="00C82A2F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0C65E160" w14:textId="4B2C9BA8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42506E42" wp14:editId="22A29FF6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B964787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B83DD04" w14:textId="77777777" w:rsidR="00427D40" w:rsidRPr="00412C44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</w:rPr>
      </w:pPr>
      <w:r w:rsidRPr="00412C44">
        <w:rPr>
          <w:rFonts w:ascii="Azo Sans Md" w:hAnsi="Azo Sans Md"/>
          <w:w w:val="115"/>
        </w:rPr>
        <w:t>Empresa</w:t>
      </w:r>
    </w:p>
    <w:p w14:paraId="45149ACB" w14:textId="77777777" w:rsidR="00C82A2F" w:rsidRPr="00412C44" w:rsidRDefault="00C82A2F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</w:p>
    <w:p w14:paraId="4CC2C4AF" w14:textId="36AA79EF" w:rsidR="00427D40" w:rsidRPr="00412C44" w:rsidRDefault="00427D40" w:rsidP="00427D40">
      <w:pPr>
        <w:pStyle w:val="Corpodetexto"/>
        <w:spacing w:after="120" w:line="360" w:lineRule="auto"/>
        <w:rPr>
          <w:rFonts w:ascii="Azo Sans Md" w:hAnsi="Azo Sans Md"/>
          <w:sz w:val="16"/>
          <w:szCs w:val="16"/>
        </w:rPr>
      </w:pPr>
      <w:r w:rsidRPr="00412C44">
        <w:rPr>
          <w:rFonts w:ascii="Azo Sans Md" w:hAnsi="Azo Sans Md"/>
          <w:noProof/>
          <w:sz w:val="18"/>
          <w:szCs w:val="18"/>
        </w:rPr>
        <mc:AlternateContent>
          <mc:Choice Requires="wps">
            <w:drawing>
              <wp:anchor distT="4294967295" distB="4294967295" distL="0" distR="0" simplePos="0" relativeHeight="251661312" behindDoc="1" locked="0" layoutInCell="1" allowOverlap="1" wp14:anchorId="53DF6CDE" wp14:editId="3D606BF2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58E445" id="Line 5" o:spid="_x0000_s1026" style="position:absolute;z-index:-251655168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67004C6E" w14:textId="77777777" w:rsidR="00427D40" w:rsidRPr="00412C44" w:rsidRDefault="00427D40" w:rsidP="00427D4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</w:rPr>
      </w:pPr>
      <w:r w:rsidRPr="00412C44">
        <w:rPr>
          <w:rFonts w:ascii="Azo Sans Md" w:hAnsi="Azo Sans Md"/>
          <w:w w:val="115"/>
        </w:rPr>
        <w:t>Empresa</w:t>
      </w:r>
    </w:p>
    <w:p w14:paraId="5041F1D2" w14:textId="77777777" w:rsidR="00427D40" w:rsidRPr="00412C44" w:rsidRDefault="00427D40" w:rsidP="00A40BB9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Md" w:hAnsi="Azo Sans Md"/>
          <w:w w:val="115"/>
          <w:sz w:val="20"/>
          <w:szCs w:val="20"/>
        </w:rPr>
      </w:pPr>
    </w:p>
    <w:sectPr w:rsidR="00427D40" w:rsidRPr="00412C44" w:rsidSect="0042462B">
      <w:headerReference w:type="default" r:id="rId8"/>
      <w:footerReference w:type="default" r:id="rId9"/>
      <w:pgSz w:w="11910" w:h="16850"/>
      <w:pgMar w:top="1418" w:right="1134" w:bottom="1418" w:left="1134" w:header="851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7AEC" w14:textId="77777777" w:rsidR="00E661FA" w:rsidRDefault="00E661FA">
      <w:r>
        <w:separator/>
      </w:r>
    </w:p>
  </w:endnote>
  <w:endnote w:type="continuationSeparator" w:id="0">
    <w:p w14:paraId="6C92EADC" w14:textId="77777777" w:rsidR="00E661FA" w:rsidRDefault="00E66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Arial"/>
    <w:charset w:val="00"/>
    <w:family w:val="roman"/>
    <w:pitch w:val="default"/>
  </w:font>
  <w:font w:name="Javanese Text">
    <w:panose1 w:val="02000000000000000000"/>
    <w:charset w:val="00"/>
    <w:family w:val="auto"/>
    <w:pitch w:val="variable"/>
    <w:sig w:usb0="80000003" w:usb1="00002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080AEF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66E07B32" w:rsidR="00CE7C3F" w:rsidRPr="00080AEF" w:rsidRDefault="00CE7C3F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e-mail: </w:t>
    </w:r>
    <w:hyperlink r:id="rId1" w:history="1">
      <w:r w:rsidR="00E913F6" w:rsidRPr="00080AEF">
        <w:rPr>
          <w:rStyle w:val="Hyperlink"/>
          <w:rFonts w:ascii="Azo Sans Md" w:hAnsi="Azo Sans Md"/>
          <w:b/>
          <w:bCs/>
          <w:sz w:val="16"/>
          <w:szCs w:val="16"/>
          <w:lang w:val="pt-BR"/>
        </w:rPr>
        <w:t>pregaoeletronico.friburgo@gmail.com</w:t>
      </w:r>
    </w:hyperlink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 – Telefone: (22) 2523-1113</w:t>
    </w:r>
  </w:p>
  <w:p w14:paraId="49804189" w14:textId="77777777" w:rsidR="0042462B" w:rsidRPr="00080AEF" w:rsidRDefault="0042462B" w:rsidP="00CE7C3F">
    <w:pPr>
      <w:pStyle w:val="Rodap"/>
      <w:jc w:val="center"/>
      <w:rPr>
        <w:rFonts w:ascii="Azo Sans Md" w:hAnsi="Azo Sans Md"/>
        <w:b/>
        <w:bCs/>
        <w:color w:val="000000"/>
        <w:sz w:val="16"/>
        <w:szCs w:val="16"/>
        <w:lang w:val="pt-BR"/>
      </w:rPr>
    </w:pPr>
  </w:p>
  <w:p w14:paraId="76E86ABB" w14:textId="647CF04C" w:rsidR="0009398B" w:rsidRPr="00080AEF" w:rsidRDefault="00CE7C3F" w:rsidP="0042462B">
    <w:pPr>
      <w:pStyle w:val="Rodap"/>
      <w:jc w:val="right"/>
      <w:rPr>
        <w:rFonts w:ascii="Azo Sans Md" w:hAnsi="Azo Sans Md"/>
        <w:sz w:val="20"/>
      </w:rPr>
    </w:pP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Página 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80AEF">
      <w:rPr>
        <w:rFonts w:ascii="Azo Sans Md" w:hAnsi="Azo Sans Md"/>
        <w:b/>
        <w:bCs/>
        <w:color w:val="000000"/>
        <w:sz w:val="16"/>
        <w:szCs w:val="16"/>
      </w:rPr>
      <w:instrText>PAGE  \* Arabic  \* MERGEFORMAT</w:instrTex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80AEF">
      <w:rPr>
        <w:rFonts w:ascii="Azo Sans Md" w:hAnsi="Azo Sans Md"/>
        <w:b/>
        <w:bCs/>
        <w:color w:val="000000"/>
        <w:sz w:val="16"/>
        <w:szCs w:val="16"/>
      </w:rPr>
      <w:t>2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end"/>
    </w:r>
    <w:r w:rsidRPr="00080AEF">
      <w:rPr>
        <w:rFonts w:ascii="Azo Sans Md" w:hAnsi="Azo Sans Md"/>
        <w:b/>
        <w:bCs/>
        <w:color w:val="000000"/>
        <w:sz w:val="16"/>
        <w:szCs w:val="16"/>
        <w:lang w:val="pt-BR"/>
      </w:rPr>
      <w:t xml:space="preserve"> de 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begin"/>
    </w:r>
    <w:r w:rsidRPr="00080AEF">
      <w:rPr>
        <w:rFonts w:ascii="Azo Sans Md" w:hAnsi="Azo Sans Md"/>
        <w:b/>
        <w:bCs/>
        <w:color w:val="000000"/>
        <w:sz w:val="16"/>
        <w:szCs w:val="16"/>
      </w:rPr>
      <w:instrText>NUMPAGES \ * Arábico \ * MERGEFORMAT</w:instrTex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separate"/>
    </w:r>
    <w:r w:rsidRPr="00080AEF">
      <w:rPr>
        <w:rFonts w:ascii="Azo Sans Md" w:hAnsi="Azo Sans Md"/>
        <w:b/>
        <w:bCs/>
        <w:color w:val="000000"/>
        <w:sz w:val="16"/>
        <w:szCs w:val="16"/>
      </w:rPr>
      <w:t>5</w:t>
    </w:r>
    <w:r w:rsidRPr="00080AEF">
      <w:rPr>
        <w:rFonts w:ascii="Azo Sans Md" w:hAnsi="Azo Sans Md"/>
        <w:b/>
        <w:bCs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EE9D19" w14:textId="77777777" w:rsidR="00E661FA" w:rsidRDefault="00E661FA">
      <w:r>
        <w:separator/>
      </w:r>
    </w:p>
  </w:footnote>
  <w:footnote w:type="continuationSeparator" w:id="0">
    <w:p w14:paraId="30CE7FB2" w14:textId="77777777" w:rsidR="00E661FA" w:rsidRDefault="00E661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732ADDC2" w:rsidR="001927EC" w:rsidRPr="005E2256" w:rsidRDefault="00993981" w:rsidP="00BF08D9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allowOverlap="1" wp14:anchorId="0E641EAA" wp14:editId="7AF5BFE0">
              <wp:simplePos x="0" y="0"/>
              <wp:positionH relativeFrom="column">
                <wp:posOffset>4186758</wp:posOffset>
              </wp:positionH>
              <wp:positionV relativeFrom="paragraph">
                <wp:posOffset>152400</wp:posOffset>
              </wp:positionV>
              <wp:extent cx="1876425" cy="408305"/>
              <wp:effectExtent l="0" t="0" r="28575" b="10795"/>
              <wp:wrapNone/>
              <wp:docPr id="2" name="Retângul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76425" cy="4083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0CDC5CC5" w14:textId="7A090E05" w:rsidR="00993981" w:rsidRDefault="00993981" w:rsidP="0099398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</w:t>
                          </w:r>
                          <w:r w:rsidR="0052547E"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  <w:r w:rsidR="00412C44">
                            <w:rPr>
                              <w:rFonts w:cs="Calibri"/>
                              <w:sz w:val="20"/>
                              <w:szCs w:val="20"/>
                            </w:rPr>
                            <w:t>22.924/2021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14:paraId="7CDFBC0B" w14:textId="77777777" w:rsidR="00993981" w:rsidRDefault="00993981" w:rsidP="0099398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E641EAA" id="Retângulo 2" o:spid="_x0000_s1026" style="position:absolute;margin-left:329.65pt;margin-top:12pt;width:147.75pt;height:32.15pt;z-index:-25165824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" strokeweight=".26mm">
              <v:stroke joinstyle="round"/>
              <v:path arrowok="t"/>
              <v:textbox>
                <w:txbxContent>
                  <w:p w14:paraId="0CDC5CC5" w14:textId="7A090E05" w:rsidR="00993981" w:rsidRDefault="00993981" w:rsidP="0099398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</w:t>
                    </w:r>
                    <w:r w:rsidR="0052547E"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  <w:r w:rsidR="00412C44">
                      <w:rPr>
                        <w:rFonts w:cs="Calibri"/>
                        <w:sz w:val="20"/>
                        <w:szCs w:val="20"/>
                      </w:rPr>
                      <w:t>22.924/2021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 xml:space="preserve"> </w:t>
                    </w:r>
                  </w:p>
                  <w:p w14:paraId="7CDFBC0B" w14:textId="77777777" w:rsidR="00993981" w:rsidRDefault="00993981" w:rsidP="0099398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  <w:r w:rsidR="005E2256" w:rsidRPr="00FC0080">
      <w:rPr>
        <w:noProof/>
      </w:rPr>
      <w:drawing>
        <wp:inline distT="0" distB="0" distL="0" distR="0" wp14:anchorId="36BD1640" wp14:editId="233E0F79">
          <wp:extent cx="3438525" cy="762000"/>
          <wp:effectExtent l="0" t="0" r="0" b="0"/>
          <wp:docPr id="9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31C81" w:rsidRPr="00F31C81">
      <w:rPr>
        <w:color w:val="FFFFFF" w:themeColor="background1"/>
      </w:rPr>
      <w:t>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-"/>
      <w:lvlJc w:val="left"/>
      <w:pPr>
        <w:tabs>
          <w:tab w:val="num" w:pos="0"/>
        </w:tabs>
        <w:ind w:left="720" w:hanging="360"/>
      </w:pPr>
      <w:rPr>
        <w:b/>
        <w:sz w:val="22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bCs/>
        <w:sz w:val="28"/>
        <w:szCs w:val="28"/>
        <w:lang w:val="pt-BR" w:eastAsia="en-U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 w:val="0"/>
        <w:bCs w:val="0"/>
        <w:sz w:val="24"/>
        <w:szCs w:val="24"/>
        <w:lang w:val="pt-BR" w:eastAsia="en-US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eastAsia="Arial Unicode MS" w:hAnsi="Arial" w:cs="Arial" w:hint="default"/>
        <w:b/>
        <w:sz w:val="24"/>
        <w:szCs w:val="24"/>
        <w:lang w:val="pt-BR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0"/>
        </w:tabs>
        <w:ind w:left="420" w:hanging="420"/>
      </w:pPr>
      <w:rPr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Century" w:hAnsi="Century" w:cs="Century"/>
        <w:b/>
        <w:bCs w:val="0"/>
        <w:sz w:val="23"/>
        <w:szCs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60" w:hanging="720"/>
      </w:pPr>
      <w:rPr>
        <w:u w:val="singl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40" w:hanging="1080"/>
      </w:pPr>
      <w:rPr>
        <w:u w:val="singl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60" w:hanging="1080"/>
      </w:pPr>
      <w:rPr>
        <w:u w:val="singl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040" w:hanging="1440"/>
      </w:pPr>
      <w:rPr>
        <w:u w:val="singl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760" w:hanging="1440"/>
      </w:pPr>
      <w:rPr>
        <w:u w:val="singl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40" w:hanging="1800"/>
      </w:pPr>
      <w:rPr>
        <w:u w:val="singl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920" w:hanging="2160"/>
      </w:pPr>
      <w:rPr>
        <w:u w:val="single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1855" w:hanging="720"/>
      </w:pPr>
      <w:rPr>
        <w:rFonts w:ascii="Cambria" w:hAnsi="Cambria" w:cs="Cambria"/>
        <w:b/>
        <w:sz w:val="22"/>
        <w:szCs w:val="1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8" w15:restartNumberingAfterBreak="0">
    <w:nsid w:val="021A4C9A"/>
    <w:multiLevelType w:val="multilevel"/>
    <w:tmpl w:val="DEF28838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9" w15:restartNumberingAfterBreak="0">
    <w:nsid w:val="03296439"/>
    <w:multiLevelType w:val="hybridMultilevel"/>
    <w:tmpl w:val="A9E8CA12"/>
    <w:lvl w:ilvl="0" w:tplc="DD98CE30">
      <w:start w:val="1"/>
      <w:numFmt w:val="lowerLetter"/>
      <w:lvlText w:val="%1)"/>
      <w:lvlJc w:val="left"/>
      <w:pPr>
        <w:ind w:left="862" w:hanging="6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42" w:hanging="360"/>
      </w:pPr>
    </w:lvl>
    <w:lvl w:ilvl="2" w:tplc="0416001B" w:tentative="1">
      <w:start w:val="1"/>
      <w:numFmt w:val="lowerRoman"/>
      <w:lvlText w:val="%3."/>
      <w:lvlJc w:val="right"/>
      <w:pPr>
        <w:ind w:left="2062" w:hanging="180"/>
      </w:pPr>
    </w:lvl>
    <w:lvl w:ilvl="3" w:tplc="0416000F" w:tentative="1">
      <w:start w:val="1"/>
      <w:numFmt w:val="decimal"/>
      <w:lvlText w:val="%4."/>
      <w:lvlJc w:val="left"/>
      <w:pPr>
        <w:ind w:left="2782" w:hanging="360"/>
      </w:pPr>
    </w:lvl>
    <w:lvl w:ilvl="4" w:tplc="04160019" w:tentative="1">
      <w:start w:val="1"/>
      <w:numFmt w:val="lowerLetter"/>
      <w:lvlText w:val="%5."/>
      <w:lvlJc w:val="left"/>
      <w:pPr>
        <w:ind w:left="3502" w:hanging="360"/>
      </w:pPr>
    </w:lvl>
    <w:lvl w:ilvl="5" w:tplc="0416001B" w:tentative="1">
      <w:start w:val="1"/>
      <w:numFmt w:val="lowerRoman"/>
      <w:lvlText w:val="%6."/>
      <w:lvlJc w:val="right"/>
      <w:pPr>
        <w:ind w:left="4222" w:hanging="180"/>
      </w:pPr>
    </w:lvl>
    <w:lvl w:ilvl="6" w:tplc="0416000F" w:tentative="1">
      <w:start w:val="1"/>
      <w:numFmt w:val="decimal"/>
      <w:lvlText w:val="%7."/>
      <w:lvlJc w:val="left"/>
      <w:pPr>
        <w:ind w:left="4942" w:hanging="360"/>
      </w:pPr>
    </w:lvl>
    <w:lvl w:ilvl="7" w:tplc="04160019" w:tentative="1">
      <w:start w:val="1"/>
      <w:numFmt w:val="lowerLetter"/>
      <w:lvlText w:val="%8."/>
      <w:lvlJc w:val="left"/>
      <w:pPr>
        <w:ind w:left="5662" w:hanging="360"/>
      </w:pPr>
    </w:lvl>
    <w:lvl w:ilvl="8" w:tplc="0416001B" w:tentative="1">
      <w:start w:val="1"/>
      <w:numFmt w:val="lowerRoman"/>
      <w:lvlText w:val="%9."/>
      <w:lvlJc w:val="right"/>
      <w:pPr>
        <w:ind w:left="6382" w:hanging="180"/>
      </w:pPr>
    </w:lvl>
  </w:abstractNum>
  <w:abstractNum w:abstractNumId="10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070864DD"/>
    <w:multiLevelType w:val="hybridMultilevel"/>
    <w:tmpl w:val="AA7497D0"/>
    <w:lvl w:ilvl="0" w:tplc="8FF426B0">
      <w:start w:val="1"/>
      <w:numFmt w:val="lowerLetter"/>
      <w:lvlText w:val="%1)"/>
      <w:lvlJc w:val="left"/>
      <w:pPr>
        <w:ind w:left="262" w:hanging="344"/>
      </w:pPr>
      <w:rPr>
        <w:rFonts w:ascii="Azo Sans Md" w:eastAsia="Tahoma" w:hAnsi="Azo Sans Md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12" w15:restartNumberingAfterBreak="0">
    <w:nsid w:val="093A1A01"/>
    <w:multiLevelType w:val="hybridMultilevel"/>
    <w:tmpl w:val="A01851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pStyle w:val="Ttulo2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pStyle w:val="Ttulo7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14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5EA6327"/>
    <w:multiLevelType w:val="multilevel"/>
    <w:tmpl w:val="75689E9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8" w:hanging="425"/>
      </w:pPr>
      <w:rPr>
        <w:rFonts w:ascii="Azo Sans Md" w:eastAsia="Tahoma" w:hAnsi="Azo Sans Md" w:cs="Tahoma" w:hint="default"/>
        <w:b w:val="0"/>
        <w:bCs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Azo Sans Md" w:eastAsia="Tahoma" w:hAnsi="Azo Sans Md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Azo Sans Md" w:eastAsia="Tahoma" w:hAnsi="Azo Sans Md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7" w15:restartNumberingAfterBreak="0">
    <w:nsid w:val="1BBD58D2"/>
    <w:multiLevelType w:val="multilevel"/>
    <w:tmpl w:val="AFBA28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9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0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1" w15:restartNumberingAfterBreak="0">
    <w:nsid w:val="33852D97"/>
    <w:multiLevelType w:val="multilevel"/>
    <w:tmpl w:val="577E029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42AED"/>
    <w:multiLevelType w:val="multilevel"/>
    <w:tmpl w:val="E70E850E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4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492B2B"/>
    <w:multiLevelType w:val="hybridMultilevel"/>
    <w:tmpl w:val="9362C394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B791C74"/>
    <w:multiLevelType w:val="multilevel"/>
    <w:tmpl w:val="9DB262CA"/>
    <w:styleLink w:val="Semlista11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7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9" w15:restartNumberingAfterBreak="0">
    <w:nsid w:val="61DD361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105247D"/>
    <w:multiLevelType w:val="multilevel"/>
    <w:tmpl w:val="20DE28D2"/>
    <w:lvl w:ilvl="0">
      <w:start w:val="2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1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2" w15:restartNumberingAfterBreak="0">
    <w:nsid w:val="7AE43DEF"/>
    <w:multiLevelType w:val="multilevel"/>
    <w:tmpl w:val="6CFC5880"/>
    <w:lvl w:ilvl="0">
      <w:start w:val="3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abstractNum w:abstractNumId="33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C85CC3"/>
    <w:multiLevelType w:val="multilevel"/>
    <w:tmpl w:val="FBBC2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14"/>
        </w:tabs>
        <w:ind w:left="1214" w:hanging="504"/>
      </w:pPr>
      <w:rPr>
        <w:b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5" w15:restartNumberingAfterBreak="0">
    <w:nsid w:val="7ED3304B"/>
    <w:multiLevelType w:val="multilevel"/>
    <w:tmpl w:val="BADE8050"/>
    <w:lvl w:ilvl="0">
      <w:start w:val="1"/>
      <w:numFmt w:val="decimal"/>
      <w:lvlText w:val="%1."/>
      <w:lvlJc w:val="left"/>
      <w:pPr>
        <w:ind w:left="707" w:hanging="283"/>
      </w:pPr>
    </w:lvl>
    <w:lvl w:ilvl="1">
      <w:start w:val="1"/>
      <w:numFmt w:val="decimal"/>
      <w:lvlText w:val="%2."/>
      <w:lvlJc w:val="left"/>
      <w:pPr>
        <w:ind w:left="1414" w:hanging="283"/>
      </w:pPr>
    </w:lvl>
    <w:lvl w:ilvl="2">
      <w:start w:val="1"/>
      <w:numFmt w:val="decimal"/>
      <w:lvlText w:val="%3."/>
      <w:lvlJc w:val="left"/>
      <w:pPr>
        <w:ind w:left="2121" w:hanging="283"/>
      </w:pPr>
    </w:lvl>
    <w:lvl w:ilvl="3">
      <w:start w:val="1"/>
      <w:numFmt w:val="decimal"/>
      <w:lvlText w:val="%4."/>
      <w:lvlJc w:val="left"/>
      <w:pPr>
        <w:ind w:left="2828" w:hanging="283"/>
      </w:pPr>
    </w:lvl>
    <w:lvl w:ilvl="4">
      <w:start w:val="1"/>
      <w:numFmt w:val="decimal"/>
      <w:lvlText w:val="%5."/>
      <w:lvlJc w:val="left"/>
      <w:pPr>
        <w:ind w:left="3535" w:hanging="283"/>
      </w:pPr>
    </w:lvl>
    <w:lvl w:ilvl="5">
      <w:start w:val="1"/>
      <w:numFmt w:val="decimal"/>
      <w:lvlText w:val="%6."/>
      <w:lvlJc w:val="left"/>
      <w:pPr>
        <w:ind w:left="4242" w:hanging="283"/>
      </w:pPr>
    </w:lvl>
    <w:lvl w:ilvl="6">
      <w:start w:val="1"/>
      <w:numFmt w:val="decimal"/>
      <w:lvlText w:val="%7."/>
      <w:lvlJc w:val="left"/>
      <w:pPr>
        <w:ind w:left="4949" w:hanging="283"/>
      </w:pPr>
    </w:lvl>
    <w:lvl w:ilvl="7">
      <w:start w:val="1"/>
      <w:numFmt w:val="decimal"/>
      <w:lvlText w:val="%8."/>
      <w:lvlJc w:val="left"/>
      <w:pPr>
        <w:ind w:left="5656" w:hanging="283"/>
      </w:pPr>
    </w:lvl>
    <w:lvl w:ilvl="8">
      <w:start w:val="1"/>
      <w:numFmt w:val="decimal"/>
      <w:lvlText w:val="%9."/>
      <w:lvlJc w:val="left"/>
      <w:pPr>
        <w:ind w:left="6363" w:hanging="283"/>
      </w:pPr>
    </w:lvl>
  </w:abstractNum>
  <w:num w:numId="1">
    <w:abstractNumId w:val="13"/>
  </w:num>
  <w:num w:numId="2">
    <w:abstractNumId w:val="11"/>
  </w:num>
  <w:num w:numId="3">
    <w:abstractNumId w:val="16"/>
  </w:num>
  <w:num w:numId="4">
    <w:abstractNumId w:val="14"/>
  </w:num>
  <w:num w:numId="5">
    <w:abstractNumId w:val="18"/>
  </w:num>
  <w:num w:numId="6">
    <w:abstractNumId w:val="4"/>
  </w:num>
  <w:num w:numId="7">
    <w:abstractNumId w:val="0"/>
  </w:num>
  <w:num w:numId="8">
    <w:abstractNumId w:val="6"/>
  </w:num>
  <w:num w:numId="9">
    <w:abstractNumId w:val="7"/>
  </w:num>
  <w:num w:numId="10">
    <w:abstractNumId w:val="31"/>
  </w:num>
  <w:num w:numId="11">
    <w:abstractNumId w:val="33"/>
  </w:num>
  <w:num w:numId="12">
    <w:abstractNumId w:val="22"/>
  </w:num>
  <w:num w:numId="13">
    <w:abstractNumId w:val="15"/>
  </w:num>
  <w:num w:numId="14">
    <w:abstractNumId w:val="27"/>
  </w:num>
  <w:num w:numId="15">
    <w:abstractNumId w:val="20"/>
  </w:num>
  <w:num w:numId="16">
    <w:abstractNumId w:val="10"/>
  </w:num>
  <w:num w:numId="17">
    <w:abstractNumId w:val="28"/>
  </w:num>
  <w:num w:numId="18">
    <w:abstractNumId w:val="9"/>
  </w:num>
  <w:num w:numId="19">
    <w:abstractNumId w:val="2"/>
  </w:num>
  <w:num w:numId="20">
    <w:abstractNumId w:val="1"/>
  </w:num>
  <w:num w:numId="21">
    <w:abstractNumId w:val="3"/>
  </w:num>
  <w:num w:numId="22">
    <w:abstractNumId w:val="5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6"/>
  </w:num>
  <w:num w:numId="25">
    <w:abstractNumId w:val="24"/>
  </w:num>
  <w:num w:numId="26">
    <w:abstractNumId w:val="23"/>
  </w:num>
  <w:num w:numId="27">
    <w:abstractNumId w:val="34"/>
  </w:num>
  <w:num w:numId="28">
    <w:abstractNumId w:val="21"/>
  </w:num>
  <w:num w:numId="29">
    <w:abstractNumId w:val="35"/>
  </w:num>
  <w:num w:numId="30">
    <w:abstractNumId w:val="8"/>
  </w:num>
  <w:num w:numId="31">
    <w:abstractNumId w:val="30"/>
  </w:num>
  <w:num w:numId="32">
    <w:abstractNumId w:val="32"/>
  </w:num>
  <w:num w:numId="33">
    <w:abstractNumId w:val="2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7"/>
  </w:num>
  <w:num w:numId="35">
    <w:abstractNumId w:val="12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138A1"/>
    <w:rsid w:val="00031A7D"/>
    <w:rsid w:val="00033DF7"/>
    <w:rsid w:val="000360D8"/>
    <w:rsid w:val="00036334"/>
    <w:rsid w:val="000565B1"/>
    <w:rsid w:val="00056811"/>
    <w:rsid w:val="000703DD"/>
    <w:rsid w:val="0007261B"/>
    <w:rsid w:val="00080AEF"/>
    <w:rsid w:val="000852E7"/>
    <w:rsid w:val="0009398B"/>
    <w:rsid w:val="000D67C1"/>
    <w:rsid w:val="001145B4"/>
    <w:rsid w:val="00117BD9"/>
    <w:rsid w:val="00117BE2"/>
    <w:rsid w:val="001276AE"/>
    <w:rsid w:val="00134A13"/>
    <w:rsid w:val="00151BFC"/>
    <w:rsid w:val="00174F06"/>
    <w:rsid w:val="001927EC"/>
    <w:rsid w:val="00192D93"/>
    <w:rsid w:val="001A591F"/>
    <w:rsid w:val="001B60E3"/>
    <w:rsid w:val="001C208F"/>
    <w:rsid w:val="001D3C11"/>
    <w:rsid w:val="002057A4"/>
    <w:rsid w:val="00210A6E"/>
    <w:rsid w:val="00226DCD"/>
    <w:rsid w:val="00227ABE"/>
    <w:rsid w:val="002646B1"/>
    <w:rsid w:val="00283785"/>
    <w:rsid w:val="0029067C"/>
    <w:rsid w:val="002B1CD4"/>
    <w:rsid w:val="002C54DB"/>
    <w:rsid w:val="002D4BD7"/>
    <w:rsid w:val="002E4AB9"/>
    <w:rsid w:val="0030692C"/>
    <w:rsid w:val="00316C37"/>
    <w:rsid w:val="0032357A"/>
    <w:rsid w:val="00325850"/>
    <w:rsid w:val="003450BF"/>
    <w:rsid w:val="00356347"/>
    <w:rsid w:val="0035746C"/>
    <w:rsid w:val="00367452"/>
    <w:rsid w:val="0038659F"/>
    <w:rsid w:val="00390C89"/>
    <w:rsid w:val="00393B78"/>
    <w:rsid w:val="003A7FCD"/>
    <w:rsid w:val="003C6CAA"/>
    <w:rsid w:val="003C73C7"/>
    <w:rsid w:val="003E74E9"/>
    <w:rsid w:val="004075D0"/>
    <w:rsid w:val="004106B7"/>
    <w:rsid w:val="00412798"/>
    <w:rsid w:val="00412C44"/>
    <w:rsid w:val="0042462B"/>
    <w:rsid w:val="00427D40"/>
    <w:rsid w:val="00456053"/>
    <w:rsid w:val="004778B7"/>
    <w:rsid w:val="00486A12"/>
    <w:rsid w:val="0049579D"/>
    <w:rsid w:val="004957BE"/>
    <w:rsid w:val="004A60DF"/>
    <w:rsid w:val="004A66AF"/>
    <w:rsid w:val="004A6E51"/>
    <w:rsid w:val="004C6A39"/>
    <w:rsid w:val="004E711E"/>
    <w:rsid w:val="00524580"/>
    <w:rsid w:val="0052547E"/>
    <w:rsid w:val="005364AF"/>
    <w:rsid w:val="00566D7A"/>
    <w:rsid w:val="00571D01"/>
    <w:rsid w:val="005834A7"/>
    <w:rsid w:val="00584F37"/>
    <w:rsid w:val="005B1825"/>
    <w:rsid w:val="005B2A1F"/>
    <w:rsid w:val="005C7EAD"/>
    <w:rsid w:val="005D066A"/>
    <w:rsid w:val="005E2256"/>
    <w:rsid w:val="005E4E7B"/>
    <w:rsid w:val="005E7711"/>
    <w:rsid w:val="00601420"/>
    <w:rsid w:val="006218B5"/>
    <w:rsid w:val="0062773F"/>
    <w:rsid w:val="00636330"/>
    <w:rsid w:val="006454CC"/>
    <w:rsid w:val="0065546F"/>
    <w:rsid w:val="00655701"/>
    <w:rsid w:val="00675CA9"/>
    <w:rsid w:val="00676BCE"/>
    <w:rsid w:val="0067714C"/>
    <w:rsid w:val="00677FC7"/>
    <w:rsid w:val="00684F4C"/>
    <w:rsid w:val="00686001"/>
    <w:rsid w:val="006A2FF5"/>
    <w:rsid w:val="006A62CB"/>
    <w:rsid w:val="006A6755"/>
    <w:rsid w:val="006B37AE"/>
    <w:rsid w:val="006D322B"/>
    <w:rsid w:val="006E0E27"/>
    <w:rsid w:val="006E5F5C"/>
    <w:rsid w:val="0070479D"/>
    <w:rsid w:val="0071129C"/>
    <w:rsid w:val="0072208E"/>
    <w:rsid w:val="0072334E"/>
    <w:rsid w:val="00730275"/>
    <w:rsid w:val="00731C95"/>
    <w:rsid w:val="007321E0"/>
    <w:rsid w:val="007534DE"/>
    <w:rsid w:val="00762010"/>
    <w:rsid w:val="00771085"/>
    <w:rsid w:val="0078214C"/>
    <w:rsid w:val="0079566F"/>
    <w:rsid w:val="00795F20"/>
    <w:rsid w:val="007A3630"/>
    <w:rsid w:val="007C2435"/>
    <w:rsid w:val="007C6351"/>
    <w:rsid w:val="007E4FE8"/>
    <w:rsid w:val="007E79C7"/>
    <w:rsid w:val="007F0013"/>
    <w:rsid w:val="007F0CEA"/>
    <w:rsid w:val="007F6128"/>
    <w:rsid w:val="00833D90"/>
    <w:rsid w:val="00854A82"/>
    <w:rsid w:val="008613BC"/>
    <w:rsid w:val="00880C5C"/>
    <w:rsid w:val="00886E53"/>
    <w:rsid w:val="00896E85"/>
    <w:rsid w:val="008A3543"/>
    <w:rsid w:val="008B274D"/>
    <w:rsid w:val="008B38B0"/>
    <w:rsid w:val="008B7E07"/>
    <w:rsid w:val="008C3D97"/>
    <w:rsid w:val="008D1550"/>
    <w:rsid w:val="008E54D4"/>
    <w:rsid w:val="008F0E49"/>
    <w:rsid w:val="00906850"/>
    <w:rsid w:val="00907B86"/>
    <w:rsid w:val="00942887"/>
    <w:rsid w:val="00945968"/>
    <w:rsid w:val="009743E8"/>
    <w:rsid w:val="00990972"/>
    <w:rsid w:val="00991A40"/>
    <w:rsid w:val="00993981"/>
    <w:rsid w:val="00996774"/>
    <w:rsid w:val="009A3922"/>
    <w:rsid w:val="009E1F43"/>
    <w:rsid w:val="009E4D87"/>
    <w:rsid w:val="009F5FE7"/>
    <w:rsid w:val="00A0088A"/>
    <w:rsid w:val="00A02818"/>
    <w:rsid w:val="00A04277"/>
    <w:rsid w:val="00A1252A"/>
    <w:rsid w:val="00A40BB9"/>
    <w:rsid w:val="00A40F3E"/>
    <w:rsid w:val="00A53E15"/>
    <w:rsid w:val="00A60DAB"/>
    <w:rsid w:val="00A64CAD"/>
    <w:rsid w:val="00A74D7C"/>
    <w:rsid w:val="00A9048D"/>
    <w:rsid w:val="00A92093"/>
    <w:rsid w:val="00A94A34"/>
    <w:rsid w:val="00AA5EFB"/>
    <w:rsid w:val="00AB229E"/>
    <w:rsid w:val="00AB7E6F"/>
    <w:rsid w:val="00AC170B"/>
    <w:rsid w:val="00AC3792"/>
    <w:rsid w:val="00AC5A14"/>
    <w:rsid w:val="00AD3A21"/>
    <w:rsid w:val="00AD5EA0"/>
    <w:rsid w:val="00AE5845"/>
    <w:rsid w:val="00AF1969"/>
    <w:rsid w:val="00AF411A"/>
    <w:rsid w:val="00AF7B94"/>
    <w:rsid w:val="00B331BD"/>
    <w:rsid w:val="00B642D8"/>
    <w:rsid w:val="00B65915"/>
    <w:rsid w:val="00B72719"/>
    <w:rsid w:val="00B93AF2"/>
    <w:rsid w:val="00BA1600"/>
    <w:rsid w:val="00BA4C78"/>
    <w:rsid w:val="00BF08D9"/>
    <w:rsid w:val="00BF1F9A"/>
    <w:rsid w:val="00C013FA"/>
    <w:rsid w:val="00C03D23"/>
    <w:rsid w:val="00C10F71"/>
    <w:rsid w:val="00C40F35"/>
    <w:rsid w:val="00C42881"/>
    <w:rsid w:val="00C44718"/>
    <w:rsid w:val="00C53052"/>
    <w:rsid w:val="00C82A2F"/>
    <w:rsid w:val="00C841EE"/>
    <w:rsid w:val="00C84FE9"/>
    <w:rsid w:val="00C93900"/>
    <w:rsid w:val="00CA6B5D"/>
    <w:rsid w:val="00CB5ABA"/>
    <w:rsid w:val="00CB7387"/>
    <w:rsid w:val="00CC542D"/>
    <w:rsid w:val="00CC640C"/>
    <w:rsid w:val="00CE7C3F"/>
    <w:rsid w:val="00D03088"/>
    <w:rsid w:val="00D03985"/>
    <w:rsid w:val="00D054D8"/>
    <w:rsid w:val="00D37AF7"/>
    <w:rsid w:val="00D55B0E"/>
    <w:rsid w:val="00D81C61"/>
    <w:rsid w:val="00DA41C4"/>
    <w:rsid w:val="00DA68D2"/>
    <w:rsid w:val="00DB1429"/>
    <w:rsid w:val="00DC3BE3"/>
    <w:rsid w:val="00DD35BD"/>
    <w:rsid w:val="00E01C9F"/>
    <w:rsid w:val="00E24871"/>
    <w:rsid w:val="00E2674F"/>
    <w:rsid w:val="00E31495"/>
    <w:rsid w:val="00E4245A"/>
    <w:rsid w:val="00E4440F"/>
    <w:rsid w:val="00E661FA"/>
    <w:rsid w:val="00E758F0"/>
    <w:rsid w:val="00E87C42"/>
    <w:rsid w:val="00E913F6"/>
    <w:rsid w:val="00E949C6"/>
    <w:rsid w:val="00E95B03"/>
    <w:rsid w:val="00EB4AC9"/>
    <w:rsid w:val="00ED753F"/>
    <w:rsid w:val="00F134F9"/>
    <w:rsid w:val="00F24E3C"/>
    <w:rsid w:val="00F31C81"/>
    <w:rsid w:val="00F40383"/>
    <w:rsid w:val="00F456C3"/>
    <w:rsid w:val="00F46DFD"/>
    <w:rsid w:val="00F512BB"/>
    <w:rsid w:val="00F559BD"/>
    <w:rsid w:val="00F94C15"/>
    <w:rsid w:val="00FA2129"/>
    <w:rsid w:val="00FA2C1E"/>
    <w:rsid w:val="00FC1494"/>
    <w:rsid w:val="00FC20C4"/>
    <w:rsid w:val="00FE7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2">
    <w:name w:val="heading 2"/>
    <w:basedOn w:val="Normal"/>
    <w:next w:val="Normal"/>
    <w:link w:val="Ttulo2Char"/>
    <w:uiPriority w:val="9"/>
    <w:qFormat/>
    <w:rsid w:val="0052547E"/>
    <w:pPr>
      <w:keepNext/>
      <w:widowControl/>
      <w:numPr>
        <w:ilvl w:val="1"/>
        <w:numId w:val="1"/>
      </w:numPr>
      <w:tabs>
        <w:tab w:val="left" w:pos="0"/>
      </w:tabs>
      <w:suppressAutoHyphens/>
      <w:autoSpaceDE/>
      <w:autoSpaceDN/>
      <w:ind w:left="851"/>
      <w:jc w:val="right"/>
      <w:outlineLvl w:val="1"/>
    </w:pPr>
    <w:rPr>
      <w:rFonts w:ascii="Arial" w:eastAsia="Times New Roman" w:hAnsi="Arial" w:cs="Times New Roman"/>
      <w:sz w:val="24"/>
      <w:szCs w:val="20"/>
      <w:lang w:val="pt-BR" w:eastAsia="zh-CN" w:bidi="ar-SA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52547E"/>
    <w:pPr>
      <w:keepNext/>
      <w:keepLines/>
      <w:widowControl/>
      <w:autoSpaceDE/>
      <w:autoSpaceDN/>
      <w:spacing w:before="40" w:line="259" w:lineRule="auto"/>
      <w:outlineLvl w:val="2"/>
    </w:pPr>
    <w:rPr>
      <w:rFonts w:ascii="Calibri Light" w:eastAsia="Times New Roman" w:hAnsi="Calibri Light" w:cs="Times New Roman"/>
      <w:color w:val="1F3763"/>
      <w:sz w:val="24"/>
      <w:szCs w:val="24"/>
      <w:lang w:val="pt-BR" w:eastAsia="en-US" w:bidi="ar-SA"/>
    </w:rPr>
  </w:style>
  <w:style w:type="paragraph" w:styleId="Ttulo7">
    <w:name w:val="heading 7"/>
    <w:basedOn w:val="Normal"/>
    <w:next w:val="Normal"/>
    <w:link w:val="Ttulo7Char"/>
    <w:qFormat/>
    <w:rsid w:val="0052547E"/>
    <w:pPr>
      <w:keepNext/>
      <w:widowControl/>
      <w:numPr>
        <w:ilvl w:val="6"/>
        <w:numId w:val="1"/>
      </w:numPr>
      <w:tabs>
        <w:tab w:val="left" w:pos="0"/>
      </w:tabs>
      <w:suppressAutoHyphens/>
      <w:autoSpaceDE/>
      <w:autoSpaceDN/>
      <w:jc w:val="center"/>
      <w:outlineLvl w:val="6"/>
    </w:pPr>
    <w:rPr>
      <w:rFonts w:ascii="Arial" w:eastAsia="Times New Roman" w:hAnsi="Arial" w:cs="Arial"/>
      <w:b/>
      <w:szCs w:val="24"/>
      <w:lang w:val="pt-BR" w:eastAsia="zh-CN" w:bidi="ar-SA"/>
    </w:rPr>
  </w:style>
  <w:style w:type="paragraph" w:styleId="Ttulo8">
    <w:name w:val="heading 8"/>
    <w:basedOn w:val="Normal"/>
    <w:next w:val="Normal"/>
    <w:link w:val="Ttulo8Char"/>
    <w:uiPriority w:val="9"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nhideWhenUsed/>
    <w:qFormat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qFormat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character" w:styleId="MenoPendente">
    <w:name w:val="Unresolved Mention"/>
    <w:basedOn w:val="Fontepargpadro"/>
    <w:uiPriority w:val="99"/>
    <w:semiHidden/>
    <w:unhideWhenUsed/>
    <w:rsid w:val="008C3D97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52547E"/>
    <w:rPr>
      <w:rFonts w:ascii="Arial" w:eastAsia="Times New Roman" w:hAnsi="Arial"/>
      <w:sz w:val="24"/>
      <w:lang w:eastAsia="zh-CN"/>
    </w:rPr>
  </w:style>
  <w:style w:type="character" w:customStyle="1" w:styleId="Ttulo3Char">
    <w:name w:val="Título 3 Char"/>
    <w:basedOn w:val="Fontepargpadro"/>
    <w:link w:val="Ttulo3"/>
    <w:uiPriority w:val="9"/>
    <w:semiHidden/>
    <w:rsid w:val="0052547E"/>
    <w:rPr>
      <w:rFonts w:ascii="Calibri Light" w:eastAsia="Times New Roman" w:hAnsi="Calibri Light"/>
      <w:color w:val="1F3763"/>
      <w:sz w:val="24"/>
      <w:szCs w:val="24"/>
      <w:lang w:eastAsia="en-US"/>
    </w:rPr>
  </w:style>
  <w:style w:type="character" w:customStyle="1" w:styleId="Ttulo7Char">
    <w:name w:val="Título 7 Char"/>
    <w:basedOn w:val="Fontepargpadro"/>
    <w:link w:val="Ttulo7"/>
    <w:rsid w:val="0052547E"/>
    <w:rPr>
      <w:rFonts w:ascii="Arial" w:eastAsia="Times New Roman" w:hAnsi="Arial" w:cs="Arial"/>
      <w:b/>
      <w:sz w:val="22"/>
      <w:szCs w:val="24"/>
      <w:lang w:eastAsia="zh-CN"/>
    </w:rPr>
  </w:style>
  <w:style w:type="numbering" w:customStyle="1" w:styleId="Semlista1">
    <w:name w:val="Sem lista1"/>
    <w:next w:val="Semlista"/>
    <w:uiPriority w:val="99"/>
    <w:semiHidden/>
    <w:unhideWhenUsed/>
    <w:rsid w:val="0052547E"/>
  </w:style>
  <w:style w:type="character" w:customStyle="1" w:styleId="WW8Num1z0">
    <w:name w:val="WW8Num1z0"/>
    <w:rsid w:val="0052547E"/>
  </w:style>
  <w:style w:type="character" w:customStyle="1" w:styleId="WW8Num1z1">
    <w:name w:val="WW8Num1z1"/>
    <w:rsid w:val="0052547E"/>
  </w:style>
  <w:style w:type="character" w:customStyle="1" w:styleId="WW8Num1z2">
    <w:name w:val="WW8Num1z2"/>
    <w:rsid w:val="0052547E"/>
  </w:style>
  <w:style w:type="character" w:customStyle="1" w:styleId="WW8Num1z3">
    <w:name w:val="WW8Num1z3"/>
    <w:rsid w:val="0052547E"/>
  </w:style>
  <w:style w:type="character" w:customStyle="1" w:styleId="WW8Num1z4">
    <w:name w:val="WW8Num1z4"/>
    <w:rsid w:val="0052547E"/>
  </w:style>
  <w:style w:type="character" w:customStyle="1" w:styleId="WW8Num1z5">
    <w:name w:val="WW8Num1z5"/>
    <w:rsid w:val="0052547E"/>
  </w:style>
  <w:style w:type="character" w:customStyle="1" w:styleId="WW8Num1z6">
    <w:name w:val="WW8Num1z6"/>
    <w:rsid w:val="0052547E"/>
  </w:style>
  <w:style w:type="character" w:customStyle="1" w:styleId="WW8Num1z7">
    <w:name w:val="WW8Num1z7"/>
    <w:rsid w:val="0052547E"/>
  </w:style>
  <w:style w:type="character" w:customStyle="1" w:styleId="WW8Num1z8">
    <w:name w:val="WW8Num1z8"/>
    <w:rsid w:val="0052547E"/>
  </w:style>
  <w:style w:type="character" w:customStyle="1" w:styleId="WW8Num2z0">
    <w:name w:val="WW8Num2z0"/>
    <w:rsid w:val="0052547E"/>
    <w:rPr>
      <w:b/>
      <w:sz w:val="22"/>
      <w:u w:val="none"/>
    </w:rPr>
  </w:style>
  <w:style w:type="character" w:customStyle="1" w:styleId="WW8Num2z1">
    <w:name w:val="WW8Num2z1"/>
    <w:rsid w:val="0052547E"/>
  </w:style>
  <w:style w:type="character" w:customStyle="1" w:styleId="WW8Num2z2">
    <w:name w:val="WW8Num2z2"/>
    <w:rsid w:val="0052547E"/>
  </w:style>
  <w:style w:type="character" w:customStyle="1" w:styleId="WW8Num2z3">
    <w:name w:val="WW8Num2z3"/>
    <w:rsid w:val="0052547E"/>
  </w:style>
  <w:style w:type="character" w:customStyle="1" w:styleId="WW8Num2z4">
    <w:name w:val="WW8Num2z4"/>
    <w:rsid w:val="0052547E"/>
  </w:style>
  <w:style w:type="character" w:customStyle="1" w:styleId="WW8Num2z5">
    <w:name w:val="WW8Num2z5"/>
    <w:rsid w:val="0052547E"/>
  </w:style>
  <w:style w:type="character" w:customStyle="1" w:styleId="WW8Num2z6">
    <w:name w:val="WW8Num2z6"/>
    <w:rsid w:val="0052547E"/>
  </w:style>
  <w:style w:type="character" w:customStyle="1" w:styleId="WW8Num2z7">
    <w:name w:val="WW8Num2z7"/>
    <w:rsid w:val="0052547E"/>
  </w:style>
  <w:style w:type="character" w:customStyle="1" w:styleId="WW8Num2z8">
    <w:name w:val="WW8Num2z8"/>
    <w:rsid w:val="0052547E"/>
  </w:style>
  <w:style w:type="character" w:customStyle="1" w:styleId="WW8Num3z0">
    <w:name w:val="WW8Num3z0"/>
    <w:rsid w:val="0052547E"/>
  </w:style>
  <w:style w:type="character" w:customStyle="1" w:styleId="WW8Num3z1">
    <w:name w:val="WW8Num3z1"/>
    <w:rsid w:val="0052547E"/>
    <w:rPr>
      <w:rFonts w:ascii="Cambria" w:hAnsi="Cambria" w:cs="Cambria"/>
      <w:b/>
      <w:i w:val="0"/>
      <w:caps w:val="0"/>
      <w:smallCaps w:val="0"/>
      <w:strike w:val="0"/>
      <w:dstrike w:val="0"/>
      <w:sz w:val="22"/>
      <w:szCs w:val="23"/>
    </w:rPr>
  </w:style>
  <w:style w:type="character" w:customStyle="1" w:styleId="WW8Num3z2">
    <w:name w:val="WW8Num3z2"/>
    <w:rsid w:val="0052547E"/>
  </w:style>
  <w:style w:type="character" w:customStyle="1" w:styleId="WW8Num3z3">
    <w:name w:val="WW8Num3z3"/>
    <w:rsid w:val="0052547E"/>
  </w:style>
  <w:style w:type="character" w:customStyle="1" w:styleId="WW8Num3z4">
    <w:name w:val="WW8Num3z4"/>
    <w:rsid w:val="0052547E"/>
  </w:style>
  <w:style w:type="character" w:customStyle="1" w:styleId="WW8Num3z5">
    <w:name w:val="WW8Num3z5"/>
    <w:rsid w:val="0052547E"/>
  </w:style>
  <w:style w:type="character" w:customStyle="1" w:styleId="WW8Num3z6">
    <w:name w:val="WW8Num3z6"/>
    <w:rsid w:val="0052547E"/>
  </w:style>
  <w:style w:type="character" w:customStyle="1" w:styleId="WW8Num3z7">
    <w:name w:val="WW8Num3z7"/>
    <w:rsid w:val="0052547E"/>
  </w:style>
  <w:style w:type="character" w:customStyle="1" w:styleId="WW8Num3z8">
    <w:name w:val="WW8Num3z8"/>
    <w:rsid w:val="0052547E"/>
  </w:style>
  <w:style w:type="character" w:customStyle="1" w:styleId="WW8Num4z0">
    <w:name w:val="WW8Num4z0"/>
    <w:rsid w:val="0052547E"/>
    <w:rPr>
      <w:b/>
      <w:u w:val="none"/>
    </w:rPr>
  </w:style>
  <w:style w:type="character" w:customStyle="1" w:styleId="WW8Num4z1">
    <w:name w:val="WW8Num4z1"/>
    <w:rsid w:val="0052547E"/>
    <w:rPr>
      <w:rFonts w:ascii="Century" w:hAnsi="Century" w:cs="Century"/>
      <w:b/>
      <w:bCs w:val="0"/>
      <w:sz w:val="23"/>
      <w:szCs w:val="24"/>
      <w:u w:val="none"/>
    </w:rPr>
  </w:style>
  <w:style w:type="character" w:customStyle="1" w:styleId="WW8Num4z2">
    <w:name w:val="WW8Num4z2"/>
    <w:rsid w:val="0052547E"/>
    <w:rPr>
      <w:u w:val="single"/>
    </w:rPr>
  </w:style>
  <w:style w:type="character" w:customStyle="1" w:styleId="WW8Num5z0">
    <w:name w:val="WW8Num5z0"/>
    <w:rsid w:val="0052547E"/>
  </w:style>
  <w:style w:type="character" w:customStyle="1" w:styleId="WW8Num5z1">
    <w:name w:val="WW8Num5z1"/>
    <w:rsid w:val="0052547E"/>
    <w:rPr>
      <w:rFonts w:ascii="Cambria" w:hAnsi="Cambria" w:cs="Cambria"/>
      <w:b/>
      <w:sz w:val="22"/>
    </w:rPr>
  </w:style>
  <w:style w:type="character" w:customStyle="1" w:styleId="WW8Num5z2">
    <w:name w:val="WW8Num5z2"/>
    <w:rsid w:val="0052547E"/>
  </w:style>
  <w:style w:type="character" w:customStyle="1" w:styleId="WW8Num5z3">
    <w:name w:val="WW8Num5z3"/>
    <w:rsid w:val="0052547E"/>
  </w:style>
  <w:style w:type="character" w:customStyle="1" w:styleId="WW8Num5z4">
    <w:name w:val="WW8Num5z4"/>
    <w:rsid w:val="0052547E"/>
  </w:style>
  <w:style w:type="character" w:customStyle="1" w:styleId="WW8Num5z5">
    <w:name w:val="WW8Num5z5"/>
    <w:rsid w:val="0052547E"/>
  </w:style>
  <w:style w:type="character" w:customStyle="1" w:styleId="WW8Num5z6">
    <w:name w:val="WW8Num5z6"/>
    <w:rsid w:val="0052547E"/>
  </w:style>
  <w:style w:type="character" w:customStyle="1" w:styleId="WW8Num5z7">
    <w:name w:val="WW8Num5z7"/>
    <w:rsid w:val="0052547E"/>
  </w:style>
  <w:style w:type="character" w:customStyle="1" w:styleId="WW8Num5z8">
    <w:name w:val="WW8Num5z8"/>
    <w:rsid w:val="0052547E"/>
  </w:style>
  <w:style w:type="character" w:customStyle="1" w:styleId="WW8Num6z0">
    <w:name w:val="WW8Num6z0"/>
    <w:rsid w:val="0052547E"/>
  </w:style>
  <w:style w:type="character" w:customStyle="1" w:styleId="WW8Num6z1">
    <w:name w:val="WW8Num6z1"/>
    <w:rsid w:val="0052547E"/>
    <w:rPr>
      <w:rFonts w:ascii="Cambria" w:hAnsi="Cambria" w:cs="Cambria"/>
      <w:b/>
      <w:sz w:val="22"/>
      <w:szCs w:val="18"/>
    </w:rPr>
  </w:style>
  <w:style w:type="character" w:customStyle="1" w:styleId="WW8Num6z2">
    <w:name w:val="WW8Num6z2"/>
    <w:rsid w:val="0052547E"/>
  </w:style>
  <w:style w:type="character" w:customStyle="1" w:styleId="WW8Num6z3">
    <w:name w:val="WW8Num6z3"/>
    <w:rsid w:val="0052547E"/>
  </w:style>
  <w:style w:type="character" w:customStyle="1" w:styleId="WW8Num6z4">
    <w:name w:val="WW8Num6z4"/>
    <w:rsid w:val="0052547E"/>
  </w:style>
  <w:style w:type="character" w:customStyle="1" w:styleId="WW8Num6z5">
    <w:name w:val="WW8Num6z5"/>
    <w:rsid w:val="0052547E"/>
  </w:style>
  <w:style w:type="character" w:customStyle="1" w:styleId="WW8Num6z6">
    <w:name w:val="WW8Num6z6"/>
    <w:rsid w:val="0052547E"/>
  </w:style>
  <w:style w:type="character" w:customStyle="1" w:styleId="WW8Num6z7">
    <w:name w:val="WW8Num6z7"/>
    <w:rsid w:val="0052547E"/>
  </w:style>
  <w:style w:type="character" w:customStyle="1" w:styleId="WW8Num6z8">
    <w:name w:val="WW8Num6z8"/>
    <w:rsid w:val="0052547E"/>
  </w:style>
  <w:style w:type="character" w:customStyle="1" w:styleId="WW8Num7z0">
    <w:name w:val="WW8Num7z0"/>
    <w:rsid w:val="0052547E"/>
    <w:rPr>
      <w:u w:val="single"/>
    </w:rPr>
  </w:style>
  <w:style w:type="character" w:customStyle="1" w:styleId="WW8Num7z1">
    <w:name w:val="WW8Num7z1"/>
    <w:rsid w:val="0052547E"/>
    <w:rPr>
      <w:rFonts w:ascii="Cambria" w:hAnsi="Cambria" w:cs="Cambria"/>
      <w:b/>
      <w:sz w:val="22"/>
      <w:szCs w:val="22"/>
      <w:u w:val="none"/>
    </w:rPr>
  </w:style>
  <w:style w:type="character" w:customStyle="1" w:styleId="WW8Num8z0">
    <w:name w:val="WW8Num8z0"/>
    <w:rsid w:val="0052547E"/>
    <w:rPr>
      <w:b/>
      <w:u w:val="none"/>
    </w:rPr>
  </w:style>
  <w:style w:type="character" w:customStyle="1" w:styleId="WW8Num8z1">
    <w:name w:val="WW8Num8z1"/>
    <w:rsid w:val="0052547E"/>
    <w:rPr>
      <w:rFonts w:ascii="Cambria" w:hAnsi="Cambria" w:cs="Cambria"/>
      <w:b/>
      <w:sz w:val="22"/>
      <w:szCs w:val="25"/>
    </w:rPr>
  </w:style>
  <w:style w:type="character" w:customStyle="1" w:styleId="WW8Num8z2">
    <w:name w:val="WW8Num8z2"/>
    <w:rsid w:val="0052547E"/>
  </w:style>
  <w:style w:type="character" w:customStyle="1" w:styleId="WW8Num8z3">
    <w:name w:val="WW8Num8z3"/>
    <w:rsid w:val="0052547E"/>
  </w:style>
  <w:style w:type="character" w:customStyle="1" w:styleId="WW8Num8z4">
    <w:name w:val="WW8Num8z4"/>
    <w:rsid w:val="0052547E"/>
  </w:style>
  <w:style w:type="character" w:customStyle="1" w:styleId="WW8Num8z5">
    <w:name w:val="WW8Num8z5"/>
    <w:rsid w:val="0052547E"/>
  </w:style>
  <w:style w:type="character" w:customStyle="1" w:styleId="WW8Num8z6">
    <w:name w:val="WW8Num8z6"/>
    <w:rsid w:val="0052547E"/>
  </w:style>
  <w:style w:type="character" w:customStyle="1" w:styleId="WW8Num8z7">
    <w:name w:val="WW8Num8z7"/>
    <w:rsid w:val="0052547E"/>
  </w:style>
  <w:style w:type="character" w:customStyle="1" w:styleId="WW8Num8z8">
    <w:name w:val="WW8Num8z8"/>
    <w:rsid w:val="0052547E"/>
  </w:style>
  <w:style w:type="character" w:customStyle="1" w:styleId="WW8Num9z0">
    <w:name w:val="WW8Num9z0"/>
    <w:rsid w:val="0052547E"/>
    <w:rPr>
      <w:rFonts w:ascii="Cambria" w:hAnsi="Cambria" w:cs="Cambria"/>
      <w:b/>
      <w:sz w:val="22"/>
      <w:szCs w:val="25"/>
    </w:rPr>
  </w:style>
  <w:style w:type="character" w:customStyle="1" w:styleId="WW8Num9z3">
    <w:name w:val="WW8Num9z3"/>
    <w:rsid w:val="0052547E"/>
  </w:style>
  <w:style w:type="character" w:customStyle="1" w:styleId="WW8Num9z4">
    <w:name w:val="WW8Num9z4"/>
    <w:rsid w:val="0052547E"/>
  </w:style>
  <w:style w:type="character" w:customStyle="1" w:styleId="WW8Num9z5">
    <w:name w:val="WW8Num9z5"/>
    <w:rsid w:val="0052547E"/>
  </w:style>
  <w:style w:type="character" w:customStyle="1" w:styleId="WW8Num9z6">
    <w:name w:val="WW8Num9z6"/>
    <w:rsid w:val="0052547E"/>
  </w:style>
  <w:style w:type="character" w:customStyle="1" w:styleId="WW8Num9z7">
    <w:name w:val="WW8Num9z7"/>
    <w:rsid w:val="0052547E"/>
  </w:style>
  <w:style w:type="character" w:customStyle="1" w:styleId="WW8Num9z8">
    <w:name w:val="WW8Num9z8"/>
    <w:rsid w:val="0052547E"/>
  </w:style>
  <w:style w:type="character" w:customStyle="1" w:styleId="WW8Num10z0">
    <w:name w:val="WW8Num10z0"/>
    <w:rsid w:val="0052547E"/>
    <w:rPr>
      <w:rFonts w:ascii="Cambria" w:hAnsi="Cambria" w:cs="Cambria"/>
      <w:b/>
      <w:sz w:val="22"/>
    </w:rPr>
  </w:style>
  <w:style w:type="character" w:customStyle="1" w:styleId="WW8Num10z3">
    <w:name w:val="WW8Num10z3"/>
    <w:rsid w:val="0052547E"/>
  </w:style>
  <w:style w:type="character" w:customStyle="1" w:styleId="WW8Num10z4">
    <w:name w:val="WW8Num10z4"/>
    <w:rsid w:val="0052547E"/>
  </w:style>
  <w:style w:type="character" w:customStyle="1" w:styleId="WW8Num10z5">
    <w:name w:val="WW8Num10z5"/>
    <w:rsid w:val="0052547E"/>
  </w:style>
  <w:style w:type="character" w:customStyle="1" w:styleId="WW8Num10z6">
    <w:name w:val="WW8Num10z6"/>
    <w:rsid w:val="0052547E"/>
  </w:style>
  <w:style w:type="character" w:customStyle="1" w:styleId="WW8Num10z7">
    <w:name w:val="WW8Num10z7"/>
    <w:rsid w:val="0052547E"/>
  </w:style>
  <w:style w:type="character" w:customStyle="1" w:styleId="WW8Num10z8">
    <w:name w:val="WW8Num10z8"/>
    <w:rsid w:val="0052547E"/>
  </w:style>
  <w:style w:type="character" w:customStyle="1" w:styleId="WW8Num4z3">
    <w:name w:val="WW8Num4z3"/>
    <w:rsid w:val="0052547E"/>
    <w:rPr>
      <w:rFonts w:ascii="Ecofont_Spranq_eco_Sans" w:hAnsi="Ecofont_Spranq_eco_Sans" w:cs="Ecofont_Spranq_eco_Sans"/>
      <w:b w:val="0"/>
      <w:color w:val="000000"/>
      <w:sz w:val="20"/>
    </w:rPr>
  </w:style>
  <w:style w:type="character" w:customStyle="1" w:styleId="WW8Num7z2">
    <w:name w:val="WW8Num7z2"/>
    <w:rsid w:val="0052547E"/>
  </w:style>
  <w:style w:type="character" w:customStyle="1" w:styleId="WW8Num7z3">
    <w:name w:val="WW8Num7z3"/>
    <w:rsid w:val="0052547E"/>
  </w:style>
  <w:style w:type="character" w:customStyle="1" w:styleId="WW8Num7z4">
    <w:name w:val="WW8Num7z4"/>
    <w:rsid w:val="0052547E"/>
  </w:style>
  <w:style w:type="character" w:customStyle="1" w:styleId="WW8Num7z5">
    <w:name w:val="WW8Num7z5"/>
    <w:rsid w:val="0052547E"/>
  </w:style>
  <w:style w:type="character" w:customStyle="1" w:styleId="WW8Num7z6">
    <w:name w:val="WW8Num7z6"/>
    <w:rsid w:val="0052547E"/>
  </w:style>
  <w:style w:type="character" w:customStyle="1" w:styleId="WW8Num7z7">
    <w:name w:val="WW8Num7z7"/>
    <w:rsid w:val="0052547E"/>
  </w:style>
  <w:style w:type="character" w:customStyle="1" w:styleId="WW8Num7z8">
    <w:name w:val="WW8Num7z8"/>
    <w:rsid w:val="0052547E"/>
  </w:style>
  <w:style w:type="character" w:customStyle="1" w:styleId="WW8Num9z1">
    <w:name w:val="WW8Num9z1"/>
    <w:rsid w:val="0052547E"/>
    <w:rPr>
      <w:rFonts w:ascii="Courier New" w:hAnsi="Courier New" w:cs="Courier New"/>
    </w:rPr>
  </w:style>
  <w:style w:type="character" w:customStyle="1" w:styleId="WW8Num9z2">
    <w:name w:val="WW8Num9z2"/>
    <w:rsid w:val="0052547E"/>
    <w:rPr>
      <w:rFonts w:ascii="Wingdings" w:hAnsi="Wingdings" w:cs="Wingdings"/>
    </w:rPr>
  </w:style>
  <w:style w:type="character" w:customStyle="1" w:styleId="WW8Num10z1">
    <w:name w:val="WW8Num10z1"/>
    <w:rsid w:val="0052547E"/>
    <w:rPr>
      <w:rFonts w:ascii="Courier New" w:hAnsi="Courier New" w:cs="Courier New"/>
    </w:rPr>
  </w:style>
  <w:style w:type="character" w:customStyle="1" w:styleId="WW8Num10z2">
    <w:name w:val="WW8Num10z2"/>
    <w:rsid w:val="0052547E"/>
    <w:rPr>
      <w:rFonts w:ascii="Wingdings" w:hAnsi="Wingdings" w:cs="Wingdings"/>
    </w:rPr>
  </w:style>
  <w:style w:type="character" w:customStyle="1" w:styleId="WW8Num11z0">
    <w:name w:val="WW8Num11z0"/>
    <w:rsid w:val="0052547E"/>
  </w:style>
  <w:style w:type="character" w:customStyle="1" w:styleId="WW8Num11z1">
    <w:name w:val="WW8Num11z1"/>
    <w:rsid w:val="0052547E"/>
  </w:style>
  <w:style w:type="character" w:customStyle="1" w:styleId="WW8Num11z2">
    <w:name w:val="WW8Num11z2"/>
    <w:rsid w:val="0052547E"/>
  </w:style>
  <w:style w:type="character" w:customStyle="1" w:styleId="WW8Num11z3">
    <w:name w:val="WW8Num11z3"/>
    <w:rsid w:val="0052547E"/>
  </w:style>
  <w:style w:type="character" w:customStyle="1" w:styleId="WW8Num11z4">
    <w:name w:val="WW8Num11z4"/>
    <w:rsid w:val="0052547E"/>
  </w:style>
  <w:style w:type="character" w:customStyle="1" w:styleId="WW8Num11z5">
    <w:name w:val="WW8Num11z5"/>
    <w:rsid w:val="0052547E"/>
  </w:style>
  <w:style w:type="character" w:customStyle="1" w:styleId="WW8Num11z6">
    <w:name w:val="WW8Num11z6"/>
    <w:rsid w:val="0052547E"/>
  </w:style>
  <w:style w:type="character" w:customStyle="1" w:styleId="WW8Num11z7">
    <w:name w:val="WW8Num11z7"/>
    <w:rsid w:val="0052547E"/>
  </w:style>
  <w:style w:type="character" w:customStyle="1" w:styleId="WW8Num11z8">
    <w:name w:val="WW8Num11z8"/>
    <w:rsid w:val="0052547E"/>
  </w:style>
  <w:style w:type="character" w:customStyle="1" w:styleId="Fontepargpadro3">
    <w:name w:val="Fonte parág. padrão3"/>
    <w:rsid w:val="0052547E"/>
  </w:style>
  <w:style w:type="character" w:customStyle="1" w:styleId="Fontepargpadro2">
    <w:name w:val="Fonte parág. padrão2"/>
    <w:rsid w:val="0052547E"/>
  </w:style>
  <w:style w:type="character" w:customStyle="1" w:styleId="Fontepargpadro1">
    <w:name w:val="Fonte parág. padrão1"/>
    <w:rsid w:val="0052547E"/>
  </w:style>
  <w:style w:type="character" w:customStyle="1" w:styleId="Ttulo1Char">
    <w:name w:val="Título 1 Char"/>
    <w:uiPriority w:val="9"/>
    <w:rsid w:val="0052547E"/>
    <w:rPr>
      <w:rFonts w:ascii="Arial" w:eastAsia="Times New Roman" w:hAnsi="Arial" w:cs="Times New Roman"/>
      <w:sz w:val="28"/>
      <w:szCs w:val="20"/>
    </w:rPr>
  </w:style>
  <w:style w:type="character" w:customStyle="1" w:styleId="CorpodetextoChar">
    <w:name w:val="Corpo de texto Char"/>
    <w:uiPriority w:val="1"/>
    <w:rsid w:val="0052547E"/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6">
    <w:name w:val="ListLabel 6"/>
    <w:rsid w:val="0052547E"/>
    <w:rPr>
      <w:b/>
      <w:sz w:val="22"/>
      <w:u w:val="none"/>
    </w:rPr>
  </w:style>
  <w:style w:type="character" w:customStyle="1" w:styleId="ListLabel7">
    <w:name w:val="ListLabel 7"/>
    <w:rsid w:val="0052547E"/>
    <w:rPr>
      <w:b/>
      <w:sz w:val="22"/>
    </w:rPr>
  </w:style>
  <w:style w:type="character" w:customStyle="1" w:styleId="ListLabel56">
    <w:name w:val="ListLabel 56"/>
    <w:rsid w:val="0052547E"/>
    <w:rPr>
      <w:b/>
      <w:u w:val="none"/>
    </w:rPr>
  </w:style>
  <w:style w:type="character" w:customStyle="1" w:styleId="ListLabel57">
    <w:name w:val="ListLabel 57"/>
    <w:rsid w:val="0052547E"/>
    <w:rPr>
      <w:rFonts w:ascii="Century" w:hAnsi="Century" w:cs="Century"/>
      <w:b/>
      <w:sz w:val="23"/>
      <w:szCs w:val="24"/>
      <w:u w:val="none"/>
    </w:rPr>
  </w:style>
  <w:style w:type="character" w:customStyle="1" w:styleId="ListLabel58">
    <w:name w:val="ListLabel 58"/>
    <w:rsid w:val="0052547E"/>
    <w:rPr>
      <w:u w:val="single"/>
    </w:rPr>
  </w:style>
  <w:style w:type="character" w:customStyle="1" w:styleId="ListLabel59">
    <w:name w:val="ListLabel 59"/>
    <w:rsid w:val="0052547E"/>
    <w:rPr>
      <w:u w:val="single"/>
    </w:rPr>
  </w:style>
  <w:style w:type="character" w:customStyle="1" w:styleId="ListLabel60">
    <w:name w:val="ListLabel 60"/>
    <w:rsid w:val="0052547E"/>
    <w:rPr>
      <w:u w:val="single"/>
    </w:rPr>
  </w:style>
  <w:style w:type="character" w:customStyle="1" w:styleId="ListLabel61">
    <w:name w:val="ListLabel 61"/>
    <w:rsid w:val="0052547E"/>
    <w:rPr>
      <w:u w:val="single"/>
    </w:rPr>
  </w:style>
  <w:style w:type="character" w:customStyle="1" w:styleId="ListLabel62">
    <w:name w:val="ListLabel 62"/>
    <w:rsid w:val="0052547E"/>
    <w:rPr>
      <w:u w:val="single"/>
    </w:rPr>
  </w:style>
  <w:style w:type="character" w:customStyle="1" w:styleId="ListLabel63">
    <w:name w:val="ListLabel 63"/>
    <w:rsid w:val="0052547E"/>
    <w:rPr>
      <w:u w:val="single"/>
    </w:rPr>
  </w:style>
  <w:style w:type="character" w:customStyle="1" w:styleId="ListLabel64">
    <w:name w:val="ListLabel 64"/>
    <w:rsid w:val="0052547E"/>
    <w:rPr>
      <w:u w:val="single"/>
    </w:rPr>
  </w:style>
  <w:style w:type="character" w:customStyle="1" w:styleId="ListLabel43">
    <w:name w:val="ListLabel 43"/>
    <w:rsid w:val="0052547E"/>
    <w:rPr>
      <w:rFonts w:ascii="Cambria" w:hAnsi="Cambria" w:cs="Cambria"/>
      <w:b/>
      <w:sz w:val="22"/>
    </w:rPr>
  </w:style>
  <w:style w:type="character" w:customStyle="1" w:styleId="ListLabel42">
    <w:name w:val="ListLabel 42"/>
    <w:rsid w:val="0052547E"/>
    <w:rPr>
      <w:b/>
      <w:sz w:val="22"/>
    </w:rPr>
  </w:style>
  <w:style w:type="character" w:customStyle="1" w:styleId="ListLabel44">
    <w:name w:val="ListLabel 44"/>
    <w:rsid w:val="0052547E"/>
    <w:rPr>
      <w:u w:val="single"/>
    </w:rPr>
  </w:style>
  <w:style w:type="character" w:customStyle="1" w:styleId="ListLabel45">
    <w:name w:val="ListLabel 45"/>
    <w:rsid w:val="0052547E"/>
    <w:rPr>
      <w:b/>
      <w:sz w:val="22"/>
      <w:u w:val="none"/>
    </w:rPr>
  </w:style>
  <w:style w:type="character" w:customStyle="1" w:styleId="ListLabel46">
    <w:name w:val="ListLabel 46"/>
    <w:rsid w:val="0052547E"/>
    <w:rPr>
      <w:b/>
      <w:sz w:val="22"/>
      <w:u w:val="none"/>
    </w:rPr>
  </w:style>
  <w:style w:type="character" w:customStyle="1" w:styleId="ListLabel47">
    <w:name w:val="ListLabel 47"/>
    <w:rsid w:val="0052547E"/>
    <w:rPr>
      <w:u w:val="single"/>
    </w:rPr>
  </w:style>
  <w:style w:type="character" w:customStyle="1" w:styleId="ListLabel48">
    <w:name w:val="ListLabel 48"/>
    <w:rsid w:val="0052547E"/>
    <w:rPr>
      <w:u w:val="single"/>
    </w:rPr>
  </w:style>
  <w:style w:type="character" w:customStyle="1" w:styleId="ListLabel49">
    <w:name w:val="ListLabel 49"/>
    <w:rsid w:val="0052547E"/>
    <w:rPr>
      <w:u w:val="single"/>
    </w:rPr>
  </w:style>
  <w:style w:type="character" w:customStyle="1" w:styleId="ListLabel50">
    <w:name w:val="ListLabel 50"/>
    <w:rsid w:val="0052547E"/>
    <w:rPr>
      <w:u w:val="single"/>
    </w:rPr>
  </w:style>
  <w:style w:type="character" w:customStyle="1" w:styleId="ListLabel51">
    <w:name w:val="ListLabel 51"/>
    <w:rsid w:val="0052547E"/>
    <w:rPr>
      <w:u w:val="single"/>
    </w:rPr>
  </w:style>
  <w:style w:type="character" w:customStyle="1" w:styleId="ListLabel52">
    <w:name w:val="ListLabel 52"/>
    <w:rsid w:val="0052547E"/>
    <w:rPr>
      <w:u w:val="single"/>
    </w:rPr>
  </w:style>
  <w:style w:type="character" w:customStyle="1" w:styleId="ListLabel27">
    <w:name w:val="ListLabel 27"/>
    <w:rsid w:val="0052547E"/>
    <w:rPr>
      <w:b/>
      <w:u w:val="none"/>
    </w:rPr>
  </w:style>
  <w:style w:type="character" w:customStyle="1" w:styleId="ListLabel28">
    <w:name w:val="ListLabel 28"/>
    <w:rsid w:val="0052547E"/>
    <w:rPr>
      <w:b/>
      <w:sz w:val="22"/>
    </w:rPr>
  </w:style>
  <w:style w:type="character" w:customStyle="1" w:styleId="ListLabel53">
    <w:name w:val="ListLabel 53"/>
    <w:rsid w:val="0052547E"/>
    <w:rPr>
      <w:b/>
      <w:sz w:val="22"/>
    </w:rPr>
  </w:style>
  <w:style w:type="character" w:customStyle="1" w:styleId="ListLabel54">
    <w:name w:val="ListLabel 54"/>
    <w:rsid w:val="0052547E"/>
    <w:rPr>
      <w:b/>
      <w:sz w:val="22"/>
    </w:rPr>
  </w:style>
  <w:style w:type="character" w:customStyle="1" w:styleId="ListLabel55">
    <w:name w:val="ListLabel 55"/>
    <w:rsid w:val="0052547E"/>
    <w:rPr>
      <w:b/>
      <w:sz w:val="22"/>
    </w:rPr>
  </w:style>
  <w:style w:type="character" w:customStyle="1" w:styleId="ListLabel542">
    <w:name w:val="ListLabel 542"/>
    <w:rsid w:val="0052547E"/>
    <w:rPr>
      <w:b/>
      <w:sz w:val="22"/>
      <w:szCs w:val="22"/>
    </w:rPr>
  </w:style>
  <w:style w:type="character" w:customStyle="1" w:styleId="ListLabel543">
    <w:name w:val="ListLabel 543"/>
    <w:rsid w:val="0052547E"/>
    <w:rPr>
      <w:b/>
      <w:color w:val="auto"/>
      <w:sz w:val="22"/>
      <w:szCs w:val="22"/>
    </w:rPr>
  </w:style>
  <w:style w:type="character" w:customStyle="1" w:styleId="ListLabel544">
    <w:name w:val="ListLabel 544"/>
    <w:rsid w:val="0052547E"/>
    <w:rPr>
      <w:rFonts w:ascii="Leelawadee UI Semilight" w:hAnsi="Leelawadee UI Semilight" w:cs="Wingdings"/>
      <w:b/>
      <w:color w:val="auto"/>
      <w:sz w:val="24"/>
      <w:szCs w:val="24"/>
    </w:rPr>
  </w:style>
  <w:style w:type="character" w:customStyle="1" w:styleId="ListLabel545">
    <w:name w:val="ListLabel 545"/>
    <w:rsid w:val="0052547E"/>
    <w:rPr>
      <w:b w:val="0"/>
      <w:color w:val="auto"/>
      <w:sz w:val="20"/>
    </w:rPr>
  </w:style>
  <w:style w:type="character" w:customStyle="1" w:styleId="ListLabel546">
    <w:name w:val="ListLabel 546"/>
    <w:rsid w:val="0052547E"/>
    <w:rPr>
      <w:b w:val="0"/>
      <w:color w:val="auto"/>
      <w:sz w:val="20"/>
    </w:rPr>
  </w:style>
  <w:style w:type="character" w:customStyle="1" w:styleId="ListLabel547">
    <w:name w:val="ListLabel 547"/>
    <w:rsid w:val="0052547E"/>
    <w:rPr>
      <w:b w:val="0"/>
      <w:color w:val="auto"/>
      <w:sz w:val="20"/>
    </w:rPr>
  </w:style>
  <w:style w:type="character" w:customStyle="1" w:styleId="ListLabel548">
    <w:name w:val="ListLabel 548"/>
    <w:rsid w:val="0052547E"/>
    <w:rPr>
      <w:b w:val="0"/>
      <w:color w:val="auto"/>
      <w:sz w:val="20"/>
    </w:rPr>
  </w:style>
  <w:style w:type="character" w:customStyle="1" w:styleId="ListLabel549">
    <w:name w:val="ListLabel 549"/>
    <w:rsid w:val="0052547E"/>
    <w:rPr>
      <w:b w:val="0"/>
      <w:color w:val="auto"/>
      <w:sz w:val="20"/>
    </w:rPr>
  </w:style>
  <w:style w:type="character" w:customStyle="1" w:styleId="ListLabel550">
    <w:name w:val="ListLabel 550"/>
    <w:rsid w:val="0052547E"/>
    <w:rPr>
      <w:b w:val="0"/>
      <w:color w:val="auto"/>
      <w:sz w:val="20"/>
    </w:rPr>
  </w:style>
  <w:style w:type="character" w:customStyle="1" w:styleId="ListLabel130">
    <w:name w:val="ListLabel 130"/>
    <w:rsid w:val="0052547E"/>
    <w:rPr>
      <w:rFonts w:ascii="Javanese Text" w:hAnsi="Javanese Text" w:cs="Javanese Text"/>
      <w:b/>
      <w:sz w:val="24"/>
      <w:u w:val="none"/>
    </w:rPr>
  </w:style>
  <w:style w:type="character" w:customStyle="1" w:styleId="ListLabel131">
    <w:name w:val="ListLabel 131"/>
    <w:rsid w:val="0052547E"/>
    <w:rPr>
      <w:rFonts w:ascii="Javanese Text" w:hAnsi="Javanese Text" w:cs="Javanese Text"/>
      <w:b/>
      <w:sz w:val="24"/>
    </w:rPr>
  </w:style>
  <w:style w:type="character" w:customStyle="1" w:styleId="ListLabel143">
    <w:name w:val="ListLabel 143"/>
    <w:rsid w:val="0052547E"/>
    <w:rPr>
      <w:rFonts w:ascii="Cambria" w:hAnsi="Cambria" w:cs="Cambria"/>
      <w:b/>
      <w:sz w:val="22"/>
    </w:rPr>
  </w:style>
  <w:style w:type="character" w:customStyle="1" w:styleId="ListLabel144">
    <w:name w:val="ListLabel 144"/>
    <w:rsid w:val="0052547E"/>
    <w:rPr>
      <w:rFonts w:ascii="Cambria" w:hAnsi="Cambria" w:cs="Cambria"/>
      <w:b/>
      <w:sz w:val="22"/>
    </w:rPr>
  </w:style>
  <w:style w:type="character" w:customStyle="1" w:styleId="ListLabel145">
    <w:name w:val="ListLabel 145"/>
    <w:rsid w:val="0052547E"/>
    <w:rPr>
      <w:rFonts w:ascii="Cambria" w:hAnsi="Cambria" w:cs="Cambria"/>
      <w:b/>
      <w:sz w:val="22"/>
    </w:rPr>
  </w:style>
  <w:style w:type="paragraph" w:customStyle="1" w:styleId="Ttulo30">
    <w:name w:val="Título3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styleId="Lista">
    <w:name w:val="List"/>
    <w:basedOn w:val="Corpodetexto"/>
    <w:rsid w:val="0052547E"/>
    <w:pPr>
      <w:widowControl/>
      <w:suppressAutoHyphens/>
      <w:autoSpaceDE/>
      <w:autoSpaceDN/>
      <w:spacing w:after="120"/>
    </w:pPr>
    <w:rPr>
      <w:rFonts w:ascii="Times New Roman" w:eastAsia="Times New Roman" w:hAnsi="Times New Roman" w:cs="Arial"/>
      <w:sz w:val="24"/>
      <w:szCs w:val="24"/>
      <w:lang w:val="pt-BR" w:eastAsia="zh-CN" w:bidi="ar-SA"/>
    </w:rPr>
  </w:style>
  <w:style w:type="paragraph" w:styleId="Legenda">
    <w:name w:val="caption"/>
    <w:basedOn w:val="Normal"/>
    <w:qFormat/>
    <w:rsid w:val="0052547E"/>
    <w:pPr>
      <w:widowControl/>
      <w:suppressLineNumbers/>
      <w:suppressAutoHyphens/>
      <w:autoSpaceDE/>
      <w:autoSpaceDN/>
      <w:spacing w:before="120" w:after="120"/>
    </w:pPr>
    <w:rPr>
      <w:rFonts w:ascii="Ecofont_Spranq_eco_Sans" w:eastAsia="Times New Roman" w:hAnsi="Ecofont_Spranq_eco_Sans" w:cs="Arial"/>
      <w:i/>
      <w:iCs/>
      <w:sz w:val="24"/>
      <w:szCs w:val="24"/>
      <w:lang w:val="pt-BR" w:eastAsia="zh-CN" w:bidi="ar-SA"/>
    </w:rPr>
  </w:style>
  <w:style w:type="paragraph" w:customStyle="1" w:styleId="ndice">
    <w:name w:val="Índice"/>
    <w:basedOn w:val="Normal"/>
    <w:rsid w:val="0052547E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 w:cs="Arial"/>
      <w:sz w:val="24"/>
      <w:szCs w:val="24"/>
      <w:lang w:val="pt-BR" w:eastAsia="zh-CN" w:bidi="ar-SA"/>
    </w:rPr>
  </w:style>
  <w:style w:type="paragraph" w:customStyle="1" w:styleId="Ttulo20">
    <w:name w:val="Título2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customStyle="1" w:styleId="Ttulo10">
    <w:name w:val="Título1"/>
    <w:basedOn w:val="Normal"/>
    <w:next w:val="Corpodetexto"/>
    <w:rsid w:val="0052547E"/>
    <w:pPr>
      <w:keepNext/>
      <w:widowControl/>
      <w:suppressAutoHyphens/>
      <w:autoSpaceDE/>
      <w:autoSpaceDN/>
      <w:spacing w:before="240" w:after="120"/>
    </w:pPr>
    <w:rPr>
      <w:rFonts w:ascii="Liberation Sans" w:eastAsia="Microsoft YaHei" w:hAnsi="Liberation Sans" w:cs="Arial"/>
      <w:sz w:val="28"/>
      <w:szCs w:val="28"/>
      <w:lang w:val="pt-BR" w:eastAsia="zh-CN" w:bidi="ar-SA"/>
    </w:rPr>
  </w:style>
  <w:style w:type="paragraph" w:customStyle="1" w:styleId="Textodebalo1">
    <w:name w:val="Texto de balão1"/>
    <w:basedOn w:val="Normal"/>
    <w:rsid w:val="0052547E"/>
    <w:pPr>
      <w:widowControl/>
      <w:suppressAutoHyphens/>
      <w:autoSpaceDE/>
      <w:autoSpaceDN/>
    </w:pPr>
    <w:rPr>
      <w:rFonts w:ascii="Segoe UI" w:eastAsia="Times New Roman" w:hAnsi="Segoe UI" w:cs="Segoe UI"/>
      <w:sz w:val="18"/>
      <w:szCs w:val="18"/>
      <w:lang w:val="pt-BR" w:eastAsia="zh-CN" w:bidi="ar-SA"/>
    </w:rPr>
  </w:style>
  <w:style w:type="paragraph" w:customStyle="1" w:styleId="SemEspaamento1">
    <w:name w:val="Sem Espaçamento1"/>
    <w:rsid w:val="0052547E"/>
    <w:pPr>
      <w:suppressAutoHyphens/>
    </w:pPr>
    <w:rPr>
      <w:rFonts w:eastAsia="Times New Roman" w:cs="Calibri"/>
      <w:sz w:val="22"/>
      <w:szCs w:val="22"/>
      <w:lang w:eastAsia="zh-CN"/>
    </w:rPr>
  </w:style>
  <w:style w:type="paragraph" w:customStyle="1" w:styleId="PargrafodaLista2">
    <w:name w:val="Parágrafo da Lista2"/>
    <w:basedOn w:val="Normal"/>
    <w:rsid w:val="0052547E"/>
    <w:pPr>
      <w:widowControl/>
      <w:suppressAutoHyphens/>
      <w:autoSpaceDE/>
      <w:autoSpaceDN/>
      <w:ind w:left="720"/>
      <w:contextualSpacing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paragraph" w:customStyle="1" w:styleId="Contedodatabela">
    <w:name w:val="Conteúdo da tabela"/>
    <w:basedOn w:val="Normal"/>
    <w:rsid w:val="0052547E"/>
    <w:pPr>
      <w:widowControl/>
      <w:suppressLineNumbers/>
      <w:suppressAutoHyphens/>
      <w:autoSpaceDE/>
      <w:autoSpaceDN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paragraph" w:customStyle="1" w:styleId="Ttulodetabela">
    <w:name w:val="Título de tabela"/>
    <w:basedOn w:val="Contedodatabela"/>
    <w:rsid w:val="0052547E"/>
    <w:pPr>
      <w:jc w:val="center"/>
    </w:pPr>
    <w:rPr>
      <w:b/>
      <w:bCs/>
    </w:rPr>
  </w:style>
  <w:style w:type="paragraph" w:customStyle="1" w:styleId="Contedodoquadro">
    <w:name w:val="Conteúdo do quadro"/>
    <w:basedOn w:val="Normal"/>
    <w:rsid w:val="0052547E"/>
    <w:pPr>
      <w:widowControl/>
      <w:suppressAutoHyphens/>
      <w:autoSpaceDE/>
      <w:autoSpaceDN/>
    </w:pPr>
    <w:rPr>
      <w:rFonts w:ascii="Ecofont_Spranq_eco_Sans" w:eastAsia="Times New Roman" w:hAnsi="Ecofont_Spranq_eco_Sans"/>
      <w:sz w:val="24"/>
      <w:szCs w:val="24"/>
      <w:lang w:val="pt-BR" w:eastAsia="zh-CN" w:bidi="ar-SA"/>
    </w:rPr>
  </w:style>
  <w:style w:type="character" w:styleId="Forte">
    <w:name w:val="Strong"/>
    <w:uiPriority w:val="22"/>
    <w:qFormat/>
    <w:rsid w:val="0052547E"/>
    <w:rPr>
      <w:b/>
      <w:bCs/>
    </w:rPr>
  </w:style>
  <w:style w:type="numbering" w:customStyle="1" w:styleId="Semlista11">
    <w:name w:val="Sem lista11"/>
    <w:next w:val="Semlista"/>
    <w:uiPriority w:val="99"/>
    <w:semiHidden/>
    <w:unhideWhenUsed/>
    <w:rsid w:val="0052547E"/>
  </w:style>
  <w:style w:type="paragraph" w:customStyle="1" w:styleId="Standard">
    <w:name w:val="Standard"/>
    <w:rsid w:val="0052547E"/>
    <w:pPr>
      <w:suppressAutoHyphens/>
      <w:autoSpaceDN w:val="0"/>
      <w:spacing w:after="160" w:line="259" w:lineRule="auto"/>
      <w:textAlignment w:val="baseline"/>
    </w:pPr>
    <w:rPr>
      <w:rFonts w:cs="Tahoma"/>
      <w:sz w:val="22"/>
      <w:szCs w:val="22"/>
      <w:lang w:eastAsia="en-US"/>
    </w:rPr>
  </w:style>
  <w:style w:type="paragraph" w:customStyle="1" w:styleId="Heading">
    <w:name w:val="Heading"/>
    <w:basedOn w:val="Standard"/>
    <w:next w:val="Textbody"/>
    <w:rsid w:val="0052547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52547E"/>
    <w:pPr>
      <w:spacing w:after="140" w:line="276" w:lineRule="auto"/>
    </w:pPr>
  </w:style>
  <w:style w:type="paragraph" w:customStyle="1" w:styleId="Index">
    <w:name w:val="Index"/>
    <w:basedOn w:val="Standard"/>
    <w:rsid w:val="0052547E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52547E"/>
  </w:style>
  <w:style w:type="paragraph" w:customStyle="1" w:styleId="TableContents">
    <w:name w:val="Table Contents"/>
    <w:basedOn w:val="Standard"/>
    <w:rsid w:val="0052547E"/>
    <w:pPr>
      <w:suppressLineNumbers/>
    </w:pPr>
  </w:style>
  <w:style w:type="paragraph" w:customStyle="1" w:styleId="TableHeading">
    <w:name w:val="Table Heading"/>
    <w:basedOn w:val="TableContents"/>
    <w:rsid w:val="0052547E"/>
  </w:style>
  <w:style w:type="character" w:customStyle="1" w:styleId="tex3">
    <w:name w:val="tex3"/>
    <w:basedOn w:val="Fontepargpadro"/>
    <w:rsid w:val="0052547E"/>
  </w:style>
  <w:style w:type="character" w:customStyle="1" w:styleId="NumberingSymbols">
    <w:name w:val="Numbering Symbols"/>
    <w:rsid w:val="0052547E"/>
  </w:style>
  <w:style w:type="numbering" w:customStyle="1" w:styleId="Semlista111">
    <w:name w:val="Sem lista111"/>
    <w:basedOn w:val="Semlista"/>
    <w:rsid w:val="0052547E"/>
    <w:pPr>
      <w:numPr>
        <w:numId w:val="24"/>
      </w:numPr>
    </w:pPr>
  </w:style>
  <w:style w:type="table" w:styleId="Tabelacomgrade">
    <w:name w:val="Table Grid"/>
    <w:basedOn w:val="Tabelanormal"/>
    <w:uiPriority w:val="39"/>
    <w:rsid w:val="0052547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next w:val="Tabelacomgrade"/>
    <w:uiPriority w:val="39"/>
    <w:qFormat/>
    <w:rsid w:val="0052547E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next w:val="Tabelacomgrade"/>
    <w:uiPriority w:val="39"/>
    <w:qFormat/>
    <w:rsid w:val="0052547E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525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52547E"/>
  </w:style>
  <w:style w:type="numbering" w:customStyle="1" w:styleId="Semlista3">
    <w:name w:val="Sem lista3"/>
    <w:basedOn w:val="Semlista"/>
    <w:rsid w:val="0052547E"/>
    <w:pPr>
      <w:numPr>
        <w:numId w:val="2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egaoeletronico.friburgo@gmail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C98FA-E739-4519-988F-579D26FB4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325</TotalTime>
  <Pages>11</Pages>
  <Words>2625</Words>
  <Characters>14177</Characters>
  <Application>Microsoft Office Word</Application>
  <DocSecurity>0</DocSecurity>
  <Lines>118</Lines>
  <Paragraphs>33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16769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Win10</dc:creator>
  <cp:keywords/>
  <cp:lastModifiedBy>Win10</cp:lastModifiedBy>
  <cp:revision>150</cp:revision>
  <cp:lastPrinted>2023-04-10T13:55:00Z</cp:lastPrinted>
  <dcterms:created xsi:type="dcterms:W3CDTF">2021-07-16T00:20:00Z</dcterms:created>
  <dcterms:modified xsi:type="dcterms:W3CDTF">2023-04-10T13:56:00Z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